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7D" w:rsidRPr="00E56E65" w:rsidRDefault="00A4427D" w:rsidP="00A4427D">
      <w:pPr>
        <w:pStyle w:val="3"/>
        <w:rPr>
          <w:rFonts w:ascii="Times New Roman" w:hAnsi="Times New Roman"/>
          <w:b/>
          <w:sz w:val="72"/>
          <w:szCs w:val="72"/>
        </w:rPr>
      </w:pPr>
      <w:r w:rsidRPr="00E56E65">
        <w:rPr>
          <w:rFonts w:ascii="Times New Roman" w:hAnsi="Times New Roman"/>
          <w:b/>
          <w:sz w:val="72"/>
          <w:szCs w:val="72"/>
        </w:rPr>
        <w:t>ИНФОРМАЦИОННЫЙ</w:t>
      </w:r>
    </w:p>
    <w:p w:rsidR="00A4427D" w:rsidRPr="009729EF" w:rsidRDefault="00A4427D" w:rsidP="009729EF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E56E65">
        <w:rPr>
          <w:rFonts w:ascii="Times New Roman" w:hAnsi="Times New Roman"/>
          <w:b/>
          <w:i/>
          <w:sz w:val="72"/>
          <w:szCs w:val="72"/>
        </w:rPr>
        <w:t>БЮЛЛЕТЕНЬ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Органа  местного самоуправления</w:t>
      </w:r>
    </w:p>
    <w:p w:rsidR="00A4427D" w:rsidRPr="00050EC9" w:rsidRDefault="00A4427D" w:rsidP="00A4427D">
      <w:pPr>
        <w:pStyle w:val="3"/>
        <w:rPr>
          <w:rFonts w:ascii="Times New Roman" w:hAnsi="Times New Roman"/>
        </w:rPr>
      </w:pPr>
      <w:r w:rsidRPr="00050EC9">
        <w:rPr>
          <w:rFonts w:ascii="Times New Roman" w:hAnsi="Times New Roman"/>
        </w:rPr>
        <w:t>Филипповского сельского поселения</w:t>
      </w:r>
    </w:p>
    <w:p w:rsidR="00A4427D" w:rsidRPr="00050EC9" w:rsidRDefault="00A4427D" w:rsidP="00050EC9">
      <w:pPr>
        <w:spacing w:after="0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Кирово-Чепецкого  района</w:t>
      </w:r>
    </w:p>
    <w:p w:rsidR="00A4427D" w:rsidRDefault="00A4427D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  <w:r w:rsidRPr="00050EC9">
        <w:rPr>
          <w:rFonts w:ascii="Times New Roman" w:hAnsi="Times New Roman" w:cs="Times New Roman"/>
          <w:i/>
          <w:sz w:val="52"/>
          <w:szCs w:val="52"/>
        </w:rPr>
        <w:t>Кировской области</w:t>
      </w:r>
    </w:p>
    <w:p w:rsidR="009729EF" w:rsidRPr="009729EF" w:rsidRDefault="009729EF" w:rsidP="009729EF">
      <w:pPr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A4427D" w:rsidRPr="006E7113" w:rsidRDefault="00F04FF3" w:rsidP="00A4427D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 xml:space="preserve">№ </w:t>
      </w:r>
      <w:r w:rsidR="001F7E40">
        <w:rPr>
          <w:rFonts w:ascii="Times New Roman" w:hAnsi="Times New Roman"/>
          <w:i/>
          <w:sz w:val="72"/>
          <w:szCs w:val="72"/>
        </w:rPr>
        <w:t>22</w:t>
      </w:r>
    </w:p>
    <w:p w:rsidR="00515AE0" w:rsidRPr="00E56E65" w:rsidRDefault="001F7E40" w:rsidP="00515AE0">
      <w:pPr>
        <w:jc w:val="center"/>
        <w:rPr>
          <w:rFonts w:ascii="Times New Roman" w:hAnsi="Times New Roman"/>
          <w:i/>
          <w:sz w:val="72"/>
          <w:szCs w:val="72"/>
        </w:rPr>
      </w:pPr>
      <w:r>
        <w:rPr>
          <w:rFonts w:ascii="Times New Roman" w:hAnsi="Times New Roman"/>
          <w:i/>
          <w:sz w:val="72"/>
          <w:szCs w:val="72"/>
        </w:rPr>
        <w:t>От 13.09</w:t>
      </w:r>
      <w:r w:rsidR="00AC51CF">
        <w:rPr>
          <w:rFonts w:ascii="Times New Roman" w:hAnsi="Times New Roman"/>
          <w:i/>
          <w:sz w:val="72"/>
          <w:szCs w:val="72"/>
        </w:rPr>
        <w:t>.2023</w:t>
      </w:r>
    </w:p>
    <w:p w:rsidR="00A4427D" w:rsidRPr="00860417" w:rsidRDefault="00A4427D" w:rsidP="00A4427D">
      <w:pPr>
        <w:jc w:val="center"/>
        <w:rPr>
          <w:rFonts w:ascii="Times New Roman" w:hAnsi="Times New Roman"/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860417" w:rsidRDefault="00A4427D" w:rsidP="00A4427D">
      <w:pPr>
        <w:pStyle w:val="4"/>
        <w:jc w:val="center"/>
        <w:rPr>
          <w:sz w:val="20"/>
          <w:szCs w:val="20"/>
        </w:rPr>
      </w:pPr>
    </w:p>
    <w:p w:rsidR="00A4427D" w:rsidRPr="00E56E65" w:rsidRDefault="00A4427D" w:rsidP="00A4427D">
      <w:pPr>
        <w:pStyle w:val="4"/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Учредитель: Филипповская сельская Дума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Кирово-Чепецкого района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Кировской области</w:t>
      </w:r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proofErr w:type="gramStart"/>
      <w:r w:rsidRPr="00E56E65">
        <w:rPr>
          <w:rFonts w:ascii="Times New Roman" w:hAnsi="Times New Roman"/>
          <w:sz w:val="40"/>
          <w:szCs w:val="40"/>
        </w:rPr>
        <w:t>Ответственный за выпуск:</w:t>
      </w:r>
      <w:proofErr w:type="gramEnd"/>
    </w:p>
    <w:p w:rsidR="00A4427D" w:rsidRPr="00E56E65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 xml:space="preserve">Постоянная депутатская комиссия </w:t>
      </w:r>
      <w:proofErr w:type="gramStart"/>
      <w:r w:rsidRPr="00E56E65">
        <w:rPr>
          <w:rFonts w:ascii="Times New Roman" w:hAnsi="Times New Roman"/>
          <w:sz w:val="40"/>
          <w:szCs w:val="40"/>
        </w:rPr>
        <w:t>по</w:t>
      </w:r>
      <w:proofErr w:type="gramEnd"/>
    </w:p>
    <w:p w:rsidR="00A4427D" w:rsidRPr="00AC51CF" w:rsidRDefault="00A4427D" w:rsidP="00A4427D">
      <w:pPr>
        <w:jc w:val="center"/>
        <w:rPr>
          <w:rFonts w:ascii="Times New Roman" w:hAnsi="Times New Roman"/>
          <w:sz w:val="40"/>
          <w:szCs w:val="40"/>
        </w:rPr>
      </w:pPr>
      <w:r w:rsidRPr="00E56E65">
        <w:rPr>
          <w:rFonts w:ascii="Times New Roman" w:hAnsi="Times New Roman"/>
          <w:sz w:val="40"/>
          <w:szCs w:val="40"/>
        </w:rPr>
        <w:t>мандатам, регламенту и  депутатской этике</w:t>
      </w:r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1F7E40" w:rsidRPr="00AC51CF" w:rsidRDefault="001F7E40" w:rsidP="00A4427D">
      <w:pPr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p w:rsidR="006302EE" w:rsidRDefault="006302EE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0117C0" w:rsidRDefault="000117C0" w:rsidP="00A4427D">
      <w:pPr>
        <w:jc w:val="center"/>
        <w:rPr>
          <w:rFonts w:ascii="Times New Roman" w:hAnsi="Times New Roman"/>
          <w:sz w:val="40"/>
          <w:szCs w:val="40"/>
        </w:rPr>
      </w:pPr>
    </w:p>
    <w:p w:rsidR="001F7E40" w:rsidRPr="001F7E40" w:rsidRDefault="001F7E40" w:rsidP="001F7E40">
      <w:pPr>
        <w:widowControl w:val="0"/>
        <w:tabs>
          <w:tab w:val="right" w:pos="-140"/>
        </w:tabs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</w:pPr>
      <w:r w:rsidRPr="001F7E40"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2.3pt;margin-top:-39.4pt;width:37.35pt;height:46.95pt;z-index:1;mso-wrap-distance-left:9.05pt;mso-wrap-distance-right:9.05pt" o:allowincell="f" filled="t" fillcolor="black">
            <v:imagedata r:id="rId9" o:title="" croptop="-37f" cropbottom="-37f" cropleft="-46f" cropright="-46f"/>
          </v:shape>
        </w:pict>
      </w:r>
    </w:p>
    <w:p w:rsidR="001F7E40" w:rsidRPr="001F7E40" w:rsidRDefault="001F7E40" w:rsidP="001F7E40">
      <w:pPr>
        <w:widowControl w:val="0"/>
        <w:tabs>
          <w:tab w:val="right" w:pos="-14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0"/>
          <w:lang w:eastAsia="ar-SA" w:bidi="hi-IN"/>
        </w:rPr>
      </w:pPr>
    </w:p>
    <w:p w:rsidR="001F7E40" w:rsidRPr="001F7E40" w:rsidRDefault="001F7E40" w:rsidP="001F7E40">
      <w:pPr>
        <w:widowControl w:val="0"/>
        <w:tabs>
          <w:tab w:val="right" w:pos="-14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0"/>
          <w:lang w:eastAsia="ar-SA" w:bidi="hi-IN"/>
        </w:rPr>
      </w:pPr>
      <w:r w:rsidRPr="001F7E40">
        <w:rPr>
          <w:rFonts w:ascii="Times New Roman" w:eastAsia="Arial Unicode MS" w:hAnsi="Times New Roman" w:cs="Times New Roman"/>
          <w:b/>
          <w:kern w:val="2"/>
          <w:sz w:val="28"/>
          <w:szCs w:val="20"/>
          <w:lang w:eastAsia="ar-SA" w:bidi="hi-IN"/>
        </w:rPr>
        <w:t>АДМИНИСТРАЦИЯ ФИЛИППОВСКОГО СЕЛЬСКОГО  ПОСЕЛЕНИЯ</w:t>
      </w:r>
    </w:p>
    <w:p w:rsidR="001F7E40" w:rsidRPr="001F7E40" w:rsidRDefault="001F7E40" w:rsidP="001F7E40">
      <w:pPr>
        <w:widowControl w:val="0"/>
        <w:tabs>
          <w:tab w:val="center" w:pos="-4677"/>
          <w:tab w:val="center" w:pos="-4651"/>
          <w:tab w:val="center" w:pos="-3118"/>
          <w:tab w:val="center" w:pos="-3092"/>
          <w:tab w:val="right" w:pos="-140"/>
          <w:tab w:val="right" w:pos="1419"/>
          <w:tab w:val="center" w:pos="1559"/>
          <w:tab w:val="left" w:pos="2765"/>
          <w:tab w:val="right" w:pos="3119"/>
          <w:tab w:val="center" w:pos="4677"/>
          <w:tab w:val="right" w:pos="6237"/>
          <w:tab w:val="right" w:pos="7796"/>
          <w:tab w:val="right" w:pos="9355"/>
        </w:tabs>
        <w:suppressAutoHyphens/>
        <w:spacing w:after="0" w:line="240" w:lineRule="auto"/>
        <w:jc w:val="center"/>
        <w:rPr>
          <w:rFonts w:ascii="Liberation Serif" w:eastAsia="Arial Unicode MS" w:hAnsi="Liberation Serif" w:cs="Mangal"/>
          <w:kern w:val="2"/>
          <w:sz w:val="28"/>
          <w:szCs w:val="28"/>
          <w:lang w:eastAsia="zh-CN" w:bidi="hi-IN"/>
        </w:rPr>
      </w:pPr>
      <w:r w:rsidRPr="001F7E40">
        <w:rPr>
          <w:rFonts w:ascii="Times New Roman" w:eastAsia="Arial Unicode MS" w:hAnsi="Times New Roman" w:cs="Times New Roman"/>
          <w:b/>
          <w:kern w:val="2"/>
          <w:sz w:val="28"/>
          <w:szCs w:val="20"/>
          <w:lang w:eastAsia="ar-SA" w:bidi="hi-IN"/>
        </w:rPr>
        <w:t>КИРОВО-ЧЕПЕЦКОГО РАЙОНА КИРОВСКОЙ ОБЛАСТИ</w:t>
      </w:r>
    </w:p>
    <w:p w:rsidR="001F7E40" w:rsidRPr="001F7E40" w:rsidRDefault="001F7E40" w:rsidP="001F7E40">
      <w:pPr>
        <w:keepNext/>
        <w:widowControl w:val="0"/>
        <w:tabs>
          <w:tab w:val="left" w:pos="0"/>
          <w:tab w:val="left" w:pos="2765"/>
        </w:tabs>
        <w:suppressAutoHyphens/>
        <w:spacing w:before="360" w:after="360" w:line="360" w:lineRule="auto"/>
        <w:jc w:val="center"/>
        <w:outlineLvl w:val="0"/>
        <w:rPr>
          <w:rFonts w:ascii="Times New Roman" w:eastAsia="Arial Unicode MS" w:hAnsi="Times New Roman" w:cs="Times New Roman"/>
          <w:b/>
          <w:kern w:val="2"/>
          <w:sz w:val="32"/>
          <w:szCs w:val="32"/>
          <w:lang w:eastAsia="ar-SA" w:bidi="hi-IN"/>
        </w:rPr>
      </w:pPr>
      <w:r w:rsidRPr="001F7E40">
        <w:rPr>
          <w:rFonts w:ascii="Liberation Serif" w:eastAsia="Arial Unicode MS" w:hAnsi="Liberation Serif" w:cs="Mangal"/>
          <w:b/>
          <w:kern w:val="2"/>
          <w:sz w:val="32"/>
          <w:szCs w:val="32"/>
          <w:lang w:eastAsia="zh-CN" w:bidi="hi-IN"/>
        </w:rPr>
        <w:t>ПОСТАНОВЛЕНИЕ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1F7E40" w:rsidRPr="001F7E40" w:rsidTr="00575684">
        <w:trPr>
          <w:trHeight w:val="322"/>
        </w:trPr>
        <w:tc>
          <w:tcPr>
            <w:tcW w:w="2267" w:type="dxa"/>
            <w:shd w:val="clear" w:color="auto" w:fill="auto"/>
          </w:tcPr>
          <w:p w:rsidR="001F7E40" w:rsidRPr="001F7E40" w:rsidRDefault="001F7E40" w:rsidP="001F7E40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Liberation Serif" w:eastAsia="Arial Unicode MS" w:hAnsi="Liberation Serif" w:cs="Mangal"/>
                <w:kern w:val="2"/>
                <w:sz w:val="28"/>
                <w:szCs w:val="28"/>
                <w:lang w:eastAsia="zh-CN" w:bidi="hi-IN"/>
              </w:rPr>
            </w:pPr>
            <w:r w:rsidRPr="001F7E40">
              <w:rPr>
                <w:rFonts w:ascii="Liberation Serif" w:eastAsia="Arial Unicode MS" w:hAnsi="Liberation Serif" w:cs="Mangal"/>
                <w:kern w:val="2"/>
                <w:sz w:val="28"/>
                <w:szCs w:val="28"/>
                <w:lang w:eastAsia="zh-CN" w:bidi="hi-IN"/>
              </w:rPr>
              <w:t>13.09.2023 г.</w:t>
            </w:r>
          </w:p>
        </w:tc>
        <w:tc>
          <w:tcPr>
            <w:tcW w:w="2268" w:type="dxa"/>
            <w:shd w:val="clear" w:color="auto" w:fill="auto"/>
          </w:tcPr>
          <w:p w:rsidR="001F7E40" w:rsidRPr="001F7E40" w:rsidRDefault="001F7E40" w:rsidP="001F7E40">
            <w:pPr>
              <w:widowControl w:val="0"/>
              <w:tabs>
                <w:tab w:val="center" w:pos="-6236"/>
                <w:tab w:val="center" w:pos="-6210"/>
                <w:tab w:val="center" w:pos="-4677"/>
                <w:tab w:val="center" w:pos="-3118"/>
                <w:tab w:val="right" w:pos="-1699"/>
                <w:tab w:val="right" w:pos="-1558"/>
                <w:tab w:val="left" w:pos="-353"/>
                <w:tab w:val="right" w:pos="1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ind w:left="-1559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0"/>
                <w:lang w:eastAsia="ar-SA" w:bidi="hi-IN"/>
              </w:rPr>
            </w:pPr>
          </w:p>
        </w:tc>
        <w:tc>
          <w:tcPr>
            <w:tcW w:w="2270" w:type="dxa"/>
            <w:shd w:val="clear" w:color="auto" w:fill="auto"/>
          </w:tcPr>
          <w:p w:rsidR="001F7E40" w:rsidRPr="001F7E40" w:rsidRDefault="001F7E40" w:rsidP="001F7E40">
            <w:pPr>
              <w:widowControl w:val="0"/>
              <w:tabs>
                <w:tab w:val="center" w:pos="-6236"/>
                <w:tab w:val="center" w:pos="-6210"/>
                <w:tab w:val="center" w:pos="-4677"/>
                <w:tab w:val="center" w:pos="-3118"/>
                <w:tab w:val="right" w:pos="-1699"/>
                <w:tab w:val="right" w:pos="-1558"/>
                <w:tab w:val="left" w:pos="-353"/>
                <w:tab w:val="right" w:pos="1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ind w:left="-1559"/>
              <w:jc w:val="right"/>
              <w:rPr>
                <w:rFonts w:ascii="Liberation Serif" w:eastAsia="Arial Unicode MS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F7E40">
              <w:rPr>
                <w:rFonts w:ascii="Times New Roman" w:hAnsi="Times New Roman" w:cs="Times New Roman"/>
                <w:kern w:val="2"/>
                <w:sz w:val="28"/>
                <w:szCs w:val="20"/>
                <w:lang w:eastAsia="ar-SA" w:bidi="hi-IN"/>
              </w:rPr>
              <w:t xml:space="preserve">                       </w:t>
            </w:r>
            <w:r w:rsidRPr="001F7E40">
              <w:rPr>
                <w:rFonts w:ascii="Times New Roman" w:eastAsia="Arial Unicode MS" w:hAnsi="Times New Roman" w:cs="Times New Roman"/>
                <w:kern w:val="2"/>
                <w:sz w:val="28"/>
                <w:szCs w:val="20"/>
                <w:lang w:eastAsia="ar-SA" w:bidi="hi-IN"/>
              </w:rPr>
              <w:t>№</w:t>
            </w:r>
          </w:p>
        </w:tc>
        <w:tc>
          <w:tcPr>
            <w:tcW w:w="2267" w:type="dxa"/>
            <w:shd w:val="clear" w:color="auto" w:fill="auto"/>
          </w:tcPr>
          <w:p w:rsidR="001F7E40" w:rsidRPr="001F7E40" w:rsidRDefault="001F7E40" w:rsidP="001F7E40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Liberation Serif" w:eastAsia="Arial Unicode MS" w:hAnsi="Liberation Serif" w:cs="Mangal"/>
                <w:kern w:val="2"/>
                <w:sz w:val="28"/>
                <w:szCs w:val="28"/>
                <w:lang w:eastAsia="zh-CN" w:bidi="hi-IN"/>
              </w:rPr>
            </w:pPr>
            <w:r w:rsidRPr="001F7E40">
              <w:rPr>
                <w:rFonts w:ascii="Liberation Serif" w:eastAsia="Arial Unicode MS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1F7E40">
              <w:rPr>
                <w:rFonts w:ascii="Liberation Serif" w:eastAsia="Arial Unicode MS" w:hAnsi="Liberation Serif" w:cs="Mangal"/>
                <w:kern w:val="2"/>
                <w:sz w:val="28"/>
                <w:szCs w:val="28"/>
                <w:lang w:eastAsia="zh-CN" w:bidi="hi-IN"/>
              </w:rPr>
              <w:t>44</w:t>
            </w:r>
          </w:p>
        </w:tc>
      </w:tr>
      <w:tr w:rsidR="001F7E40" w:rsidRPr="001F7E40" w:rsidTr="00575684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1F7E40" w:rsidRPr="001F7E40" w:rsidRDefault="001F7E40" w:rsidP="001F7E40">
            <w:pPr>
              <w:widowControl w:val="0"/>
              <w:tabs>
                <w:tab w:val="center" w:pos="-6236"/>
                <w:tab w:val="center" w:pos="-6210"/>
                <w:tab w:val="center" w:pos="-4677"/>
                <w:tab w:val="center" w:pos="-3118"/>
                <w:tab w:val="right" w:pos="-1699"/>
                <w:tab w:val="right" w:pos="-1558"/>
                <w:tab w:val="left" w:pos="-353"/>
                <w:tab w:val="right" w:pos="1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ind w:left="-1559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0"/>
                <w:lang w:eastAsia="ar-SA" w:bidi="hi-IN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1F7E40" w:rsidRPr="001F7E40" w:rsidRDefault="001F7E40" w:rsidP="001F7E40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1F7E40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с. </w:t>
            </w:r>
            <w:proofErr w:type="spellStart"/>
            <w:r w:rsidRPr="001F7E40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>Филиппово</w:t>
            </w:r>
            <w:proofErr w:type="spellEnd"/>
          </w:p>
          <w:p w:rsidR="001F7E40" w:rsidRPr="001F7E40" w:rsidRDefault="001F7E40" w:rsidP="001F7E40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</w:pPr>
          </w:p>
          <w:p w:rsidR="001F7E40" w:rsidRPr="001F7E40" w:rsidRDefault="001F7E40" w:rsidP="001F7E40">
            <w:pPr>
              <w:widowControl w:val="0"/>
              <w:tabs>
                <w:tab w:val="center" w:pos="-4677"/>
                <w:tab w:val="center" w:pos="-4651"/>
                <w:tab w:val="center" w:pos="-3118"/>
                <w:tab w:val="center" w:pos="-3092"/>
                <w:tab w:val="right" w:pos="-140"/>
                <w:tab w:val="right" w:pos="1419"/>
                <w:tab w:val="center" w:pos="1559"/>
                <w:tab w:val="left" w:pos="2765"/>
                <w:tab w:val="right" w:pos="3119"/>
                <w:tab w:val="center" w:pos="4677"/>
                <w:tab w:val="right" w:pos="6237"/>
                <w:tab w:val="right" w:pos="7796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8"/>
                <w:szCs w:val="20"/>
                <w:lang w:eastAsia="ar-SA" w:bidi="hi-IN"/>
              </w:rPr>
            </w:pPr>
          </w:p>
        </w:tc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1F7E40" w:rsidRPr="001F7E40" w:rsidRDefault="001F7E40" w:rsidP="001F7E40">
            <w:pPr>
              <w:widowControl w:val="0"/>
              <w:tabs>
                <w:tab w:val="center" w:pos="-6236"/>
                <w:tab w:val="center" w:pos="-6210"/>
                <w:tab w:val="center" w:pos="-4677"/>
                <w:tab w:val="center" w:pos="-3118"/>
                <w:tab w:val="right" w:pos="-1699"/>
                <w:tab w:val="right" w:pos="-1558"/>
                <w:tab w:val="left" w:pos="-353"/>
                <w:tab w:val="right" w:pos="1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uppressAutoHyphens/>
              <w:snapToGrid w:val="0"/>
              <w:spacing w:after="0" w:line="240" w:lineRule="auto"/>
              <w:ind w:left="-1559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0"/>
                <w:lang w:eastAsia="ar-SA" w:bidi="hi-IN"/>
              </w:rPr>
            </w:pPr>
          </w:p>
        </w:tc>
      </w:tr>
    </w:tbl>
    <w:p w:rsidR="001F7E40" w:rsidRPr="001F7E40" w:rsidRDefault="001F7E40" w:rsidP="001F7E4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36"/>
          <w:szCs w:val="28"/>
          <w:lang w:eastAsia="ar-SA" w:bidi="hi-IN"/>
        </w:rPr>
      </w:pPr>
    </w:p>
    <w:p w:rsidR="001F7E40" w:rsidRPr="001F7E40" w:rsidRDefault="001F7E40" w:rsidP="001F7E40">
      <w:pPr>
        <w:widowControl w:val="0"/>
        <w:suppressAutoHyphens/>
        <w:spacing w:after="0" w:line="240" w:lineRule="auto"/>
        <w:ind w:left="360" w:right="534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</w:pPr>
      <w:r w:rsidRPr="001F7E40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  <w:t xml:space="preserve">О внесении изменений в Правила землепользования и застройки Филипповского сельского поселения 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ind w:left="360" w:right="534"/>
        <w:jc w:val="center"/>
        <w:rPr>
          <w:rFonts w:ascii="Times New Roman" w:eastAsia="Arial Unicode MS" w:hAnsi="Times New Roman" w:cs="Times New Roman"/>
          <w:b/>
          <w:kern w:val="2"/>
          <w:sz w:val="36"/>
          <w:szCs w:val="28"/>
          <w:lang w:eastAsia="ar-SA" w:bidi="hi-IN"/>
        </w:rPr>
      </w:pPr>
      <w:r w:rsidRPr="001F7E40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 w:bidi="hi-IN"/>
        </w:rPr>
        <w:t>Кирово-Чепецкого района Кировской области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36"/>
          <w:szCs w:val="28"/>
          <w:lang w:eastAsia="ar-SA" w:bidi="hi-IN"/>
        </w:rPr>
      </w:pPr>
    </w:p>
    <w:p w:rsidR="001F7E40" w:rsidRPr="001F7E40" w:rsidRDefault="001F7E40" w:rsidP="001F7E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proofErr w:type="gramStart"/>
      <w:r w:rsidRPr="001F7E40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 xml:space="preserve">В соответствии со ст. 33 Градостроительного кодекса Российской Федерации от 29.12.2004 № 190-ФЗ, Уставом Филипповского сельского поселения, на основании решения </w:t>
      </w:r>
      <w:r w:rsidRPr="001F7E40">
        <w:rPr>
          <w:rFonts w:ascii="Times New Roman" w:hAnsi="Times New Roman" w:cs="Times New Roman" w:hint="eastAsia"/>
          <w:kern w:val="2"/>
          <w:sz w:val="28"/>
          <w:szCs w:val="28"/>
          <w:lang w:eastAsia="zh-CN" w:bidi="hi-IN"/>
        </w:rPr>
        <w:t>Филипповской сельской Думы от 22.04.2021 №39/180 «Об утверждении Положения о проведении публичных слушаний по вопросам градостроительной деятельности на территории муниципального образования Филипповское сельское поселение Кирово-Чепецкого района Кировской области»</w:t>
      </w:r>
      <w:r w:rsidRPr="001F7E40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>, администрация Филипповского сельского поселения ПОСТАНОВЛЯЕТ:</w:t>
      </w:r>
      <w:proofErr w:type="gramEnd"/>
    </w:p>
    <w:p w:rsidR="001F7E40" w:rsidRPr="001F7E40" w:rsidRDefault="001F7E40" w:rsidP="001F7E40">
      <w:pPr>
        <w:widowControl w:val="0"/>
        <w:suppressAutoHyphens/>
        <w:spacing w:after="0" w:line="240" w:lineRule="auto"/>
        <w:ind w:right="-6" w:firstLine="720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</w:pPr>
      <w:r w:rsidRPr="001F7E40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1.</w:t>
      </w:r>
      <w:r w:rsidRPr="001F7E40">
        <w:rPr>
          <w:rFonts w:ascii="Times New Roman" w:eastAsia="Arial Unicode MS" w:hAnsi="Times New Roman" w:cs="Times New Roman"/>
          <w:kern w:val="2"/>
          <w:sz w:val="28"/>
          <w:szCs w:val="24"/>
          <w:lang w:eastAsia="zh-CN" w:bidi="hi-IN"/>
        </w:rPr>
        <w:t xml:space="preserve"> Внести изменения в Правила землепользования и застройки  Филипповского сельского поселения Кирово-Чепецкого района Кировской области утвержденные постановлением администрации Филипповского сельского поселения Кирово-Чепецкого района Кировской области № 46 от 29.09.2021 года (с изменениями, внесенными постановлением № 35 от 05.08.2022 г.) </w:t>
      </w:r>
      <w:r w:rsidRPr="001F7E40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>(далее – Правила) изменения согласно приложению к настоящему постановлению.</w:t>
      </w:r>
    </w:p>
    <w:p w:rsidR="001F7E40" w:rsidRPr="001F7E40" w:rsidRDefault="001F7E40" w:rsidP="001F7E40">
      <w:pPr>
        <w:widowControl w:val="0"/>
        <w:suppressAutoHyphens/>
        <w:spacing w:after="29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 w:rsidRPr="001F7E40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2. Опубликовать настоящее постановление на официальном сайте администрации Филипповского сельского поселения и в федеральной государственной информационной системе территориального планирования.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ind w:firstLine="720"/>
        <w:jc w:val="both"/>
        <w:rPr>
          <w:rFonts w:ascii="Liberation Serif" w:eastAsia="Arial Unicode MS" w:hAnsi="Liberation Serif" w:cs="Times New Roman"/>
          <w:color w:val="000000"/>
          <w:kern w:val="2"/>
          <w:sz w:val="28"/>
          <w:szCs w:val="28"/>
          <w:lang w:eastAsia="ar-SA" w:bidi="hi-IN"/>
        </w:rPr>
      </w:pPr>
      <w:r w:rsidRPr="001F7E40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3. </w:t>
      </w:r>
      <w:r w:rsidRPr="001F7E40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Настоящее постановление вступает в силу со дня его официального опубликования.</w:t>
      </w:r>
    </w:p>
    <w:p w:rsidR="001F7E40" w:rsidRPr="001F7E40" w:rsidRDefault="001F7E40" w:rsidP="001F7E40">
      <w:pPr>
        <w:shd w:val="clear" w:color="auto" w:fill="FFFFFF"/>
        <w:spacing w:before="280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1F7E40" w:rsidRPr="001F7E40" w:rsidRDefault="001F7E40" w:rsidP="001F7E4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E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1F7E40">
        <w:rPr>
          <w:rFonts w:ascii="Times New Roman" w:eastAsia="Calibri" w:hAnsi="Times New Roman" w:cs="Times New Roman"/>
          <w:sz w:val="28"/>
          <w:szCs w:val="28"/>
          <w:lang w:eastAsia="en-US"/>
        </w:rPr>
        <w:t>Филипповского</w:t>
      </w:r>
      <w:proofErr w:type="gramEnd"/>
      <w:r w:rsidRPr="001F7E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</w:t>
      </w:r>
    </w:p>
    <w:p w:rsidR="001F7E40" w:rsidRPr="001F7E40" w:rsidRDefault="001F7E40" w:rsidP="001F7E4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E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Кирово-Чепецкого района              </w:t>
      </w:r>
    </w:p>
    <w:p w:rsidR="001F7E40" w:rsidRPr="001F7E40" w:rsidRDefault="001F7E40" w:rsidP="001F7E4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E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Кировской области        </w:t>
      </w:r>
      <w:proofErr w:type="spellStart"/>
      <w:r w:rsidRPr="001F7E40">
        <w:rPr>
          <w:rFonts w:ascii="Times New Roman" w:eastAsia="Calibri" w:hAnsi="Times New Roman" w:cs="Times New Roman"/>
          <w:sz w:val="28"/>
          <w:szCs w:val="28"/>
          <w:lang w:eastAsia="en-US"/>
        </w:rPr>
        <w:t>А.А.</w:t>
      </w:r>
      <w:proofErr w:type="gramStart"/>
      <w:r w:rsidRPr="001F7E40">
        <w:rPr>
          <w:rFonts w:ascii="Times New Roman" w:eastAsia="Calibri" w:hAnsi="Times New Roman" w:cs="Times New Roman"/>
          <w:sz w:val="28"/>
          <w:szCs w:val="28"/>
          <w:lang w:eastAsia="en-US"/>
        </w:rPr>
        <w:t>Козьминых</w:t>
      </w:r>
      <w:proofErr w:type="spellEnd"/>
      <w:proofErr w:type="gramEnd"/>
    </w:p>
    <w:p w:rsidR="001F7E40" w:rsidRDefault="001F7E40" w:rsidP="001F7E40">
      <w:pPr>
        <w:shd w:val="clear" w:color="auto" w:fill="FFFFFF"/>
        <w:spacing w:before="280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1F7E40" w:rsidRDefault="001F7E40" w:rsidP="001F7E40">
      <w:pPr>
        <w:shd w:val="clear" w:color="auto" w:fill="FFFFFF"/>
        <w:spacing w:before="280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1F7E40" w:rsidRPr="001F7E40" w:rsidRDefault="001F7E40" w:rsidP="001F7E40">
      <w:pPr>
        <w:shd w:val="clear" w:color="auto" w:fill="FFFFFF"/>
        <w:spacing w:before="280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9"/>
      </w:tblGrid>
      <w:tr w:rsidR="001F7E40" w:rsidRPr="001F7E40" w:rsidTr="00575684">
        <w:tc>
          <w:tcPr>
            <w:tcW w:w="3509" w:type="dxa"/>
            <w:shd w:val="clear" w:color="auto" w:fill="auto"/>
          </w:tcPr>
          <w:p w:rsidR="001F7E40" w:rsidRPr="001F7E40" w:rsidRDefault="001F7E40" w:rsidP="001F7E40">
            <w:pPr>
              <w:widowControl w:val="0"/>
              <w:tabs>
                <w:tab w:val="right" w:leader="dot" w:pos="9540"/>
              </w:tabs>
              <w:suppressAutoHyphens/>
              <w:spacing w:before="120" w:after="0" w:line="240" w:lineRule="auto"/>
              <w:ind w:right="201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</w:pPr>
          </w:p>
          <w:p w:rsidR="001F7E40" w:rsidRPr="001F7E40" w:rsidRDefault="001F7E40" w:rsidP="001F7E40">
            <w:pPr>
              <w:widowControl w:val="0"/>
              <w:tabs>
                <w:tab w:val="right" w:leader="dot" w:pos="9540"/>
              </w:tabs>
              <w:suppressAutoHyphens/>
              <w:spacing w:before="120" w:after="0" w:line="240" w:lineRule="auto"/>
              <w:ind w:right="201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1F7E40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>ПРИЛОЖЕНИЕ</w:t>
            </w:r>
          </w:p>
          <w:p w:rsidR="001F7E40" w:rsidRPr="001F7E40" w:rsidRDefault="001F7E40" w:rsidP="001F7E40">
            <w:pPr>
              <w:widowControl w:val="0"/>
              <w:tabs>
                <w:tab w:val="right" w:leader="dot" w:pos="9540"/>
              </w:tabs>
              <w:suppressAutoHyphens/>
              <w:spacing w:after="0" w:line="240" w:lineRule="auto"/>
              <w:ind w:right="201"/>
              <w:rPr>
                <w:rFonts w:ascii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1F7E40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к постановлению администрации Филипповского сельского поселения </w:t>
            </w:r>
          </w:p>
          <w:p w:rsidR="001F7E40" w:rsidRPr="001F7E40" w:rsidRDefault="001F7E40" w:rsidP="001F7E40">
            <w:pPr>
              <w:widowControl w:val="0"/>
              <w:tabs>
                <w:tab w:val="right" w:leader="dot" w:pos="9540"/>
              </w:tabs>
              <w:suppressAutoHyphens/>
              <w:spacing w:after="0" w:line="240" w:lineRule="auto"/>
              <w:ind w:right="201"/>
              <w:rPr>
                <w:rFonts w:ascii="Liberation Serif" w:eastAsia="Arial Unicode MS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F7E40">
              <w:rPr>
                <w:rFonts w:ascii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 </w:t>
            </w:r>
            <w:r w:rsidRPr="001F7E40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>№</w:t>
            </w:r>
            <w:r w:rsidRPr="001F7E40">
              <w:rPr>
                <w:rFonts w:ascii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  44  </w:t>
            </w:r>
            <w:r w:rsidRPr="001F7E40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от 13.09.2023 г. </w:t>
            </w:r>
          </w:p>
        </w:tc>
      </w:tr>
    </w:tbl>
    <w:p w:rsidR="001F7E40" w:rsidRPr="001F7E40" w:rsidRDefault="001F7E40" w:rsidP="001F7E4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32"/>
          <w:szCs w:val="32"/>
          <w:lang w:bidi="hi-IN"/>
        </w:rPr>
      </w:pPr>
    </w:p>
    <w:p w:rsidR="001F7E40" w:rsidRPr="001F7E40" w:rsidRDefault="001F7E40" w:rsidP="001F7E4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bidi="hi-IN"/>
        </w:rPr>
      </w:pPr>
      <w:r w:rsidRPr="001F7E40">
        <w:rPr>
          <w:rFonts w:ascii="Times New Roman" w:eastAsia="Arial Unicode MS" w:hAnsi="Times New Roman" w:cs="Times New Roman"/>
          <w:b/>
          <w:kern w:val="2"/>
          <w:sz w:val="28"/>
          <w:szCs w:val="28"/>
          <w:lang w:bidi="hi-IN"/>
        </w:rPr>
        <w:t>Изменения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jc w:val="center"/>
        <w:rPr>
          <w:rFonts w:ascii="Liberation Serif" w:eastAsia="Arial Unicode MS" w:hAnsi="Liberation Serif" w:cs="Mangal"/>
          <w:kern w:val="2"/>
          <w:sz w:val="28"/>
          <w:szCs w:val="28"/>
          <w:lang w:eastAsia="zh-CN" w:bidi="hi-IN"/>
        </w:rPr>
      </w:pPr>
      <w:r w:rsidRPr="001F7E40">
        <w:rPr>
          <w:rFonts w:ascii="Times New Roman" w:eastAsia="Arial Unicode MS" w:hAnsi="Times New Roman" w:cs="Times New Roman"/>
          <w:b/>
          <w:kern w:val="2"/>
          <w:sz w:val="28"/>
          <w:szCs w:val="28"/>
          <w:lang w:bidi="hi-IN"/>
        </w:rPr>
        <w:t xml:space="preserve">в Правила землепользования и застройки  Филипповского сельского поселения Кирово-Чепецкого района Кировской области, утвержденные постановлением администрации Филипповского сельского поселения от </w:t>
      </w:r>
      <w:r w:rsidRPr="001F7E40">
        <w:rPr>
          <w:rFonts w:ascii="Liberation Serif" w:eastAsia="Arial Unicode MS" w:hAnsi="Liberation Serif" w:cs="Mangal"/>
          <w:b/>
          <w:color w:val="000000"/>
          <w:kern w:val="2"/>
          <w:sz w:val="28"/>
          <w:szCs w:val="28"/>
          <w:lang w:bidi="hi-IN"/>
        </w:rPr>
        <w:t xml:space="preserve"> </w:t>
      </w:r>
      <w:r w:rsidRPr="001F7E40"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bidi="hi-IN"/>
        </w:rPr>
        <w:t xml:space="preserve">29.09.2021 № 46 </w:t>
      </w:r>
    </w:p>
    <w:p w:rsidR="001F7E40" w:rsidRPr="001F7E40" w:rsidRDefault="001F7E40" w:rsidP="001F7E40">
      <w:pPr>
        <w:widowControl w:val="0"/>
        <w:tabs>
          <w:tab w:val="left" w:pos="516"/>
        </w:tabs>
        <w:suppressAutoHyphens/>
        <w:spacing w:after="0" w:line="240" w:lineRule="auto"/>
        <w:jc w:val="center"/>
        <w:rPr>
          <w:rFonts w:ascii="Liberation Serif" w:eastAsia="Arial Unicode MS" w:hAnsi="Liberation Serif" w:cs="Mangal"/>
          <w:kern w:val="2"/>
          <w:sz w:val="28"/>
          <w:szCs w:val="28"/>
          <w:lang w:eastAsia="zh-CN" w:bidi="hi-IN"/>
        </w:rPr>
      </w:pPr>
    </w:p>
    <w:p w:rsidR="001F7E40" w:rsidRPr="001F7E40" w:rsidRDefault="001F7E40" w:rsidP="001F7E40">
      <w:pPr>
        <w:widowControl w:val="0"/>
        <w:suppressAutoHyphens/>
        <w:spacing w:after="0" w:line="240" w:lineRule="auto"/>
        <w:ind w:left="-283" w:firstLine="680"/>
        <w:jc w:val="both"/>
        <w:rPr>
          <w:rFonts w:ascii="Times New Roman" w:eastAsia="Calibri" w:hAnsi="Times New Roman" w:cs="Times New Roman"/>
          <w:bCs/>
          <w:sz w:val="28"/>
          <w:szCs w:val="28"/>
          <w:highlight w:val="white"/>
        </w:rPr>
      </w:pPr>
      <w:r w:rsidRPr="001F7E40">
        <w:rPr>
          <w:rFonts w:ascii="Times New Roman" w:eastAsia="Calibri" w:hAnsi="Times New Roman" w:cs="Times New Roman"/>
          <w:sz w:val="28"/>
          <w:szCs w:val="28"/>
          <w:highlight w:val="white"/>
        </w:rPr>
        <w:t xml:space="preserve">1. Пункт 1.2 главы 1 части 1 Правил дополнить абзацем следующего содержания: 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ind w:left="-283" w:firstLine="624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</w:pPr>
      <w:r w:rsidRPr="001F7E40"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>«</w:t>
      </w:r>
      <w:r w:rsidRPr="001F7E40">
        <w:rPr>
          <w:rFonts w:ascii="Times New Roman" w:eastAsia="Calibri" w:hAnsi="Times New Roman" w:cs="Times New Roman"/>
          <w:bCs/>
          <w:color w:val="000000"/>
          <w:sz w:val="28"/>
          <w:szCs w:val="28"/>
          <w:highlight w:val="white"/>
        </w:rPr>
        <w:t>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</w:t>
      </w:r>
      <w:proofErr w:type="gramStart"/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  <w:t>.».</w:t>
      </w:r>
      <w:proofErr w:type="gramEnd"/>
    </w:p>
    <w:p w:rsidR="001F7E40" w:rsidRPr="001F7E40" w:rsidRDefault="001F7E40" w:rsidP="001F7E40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</w:pPr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2. Пункт 8 главы 3 части 1 Правил дополнить абзацем следующего содержания: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ar-SA" w:bidi="hi-IN"/>
        </w:rPr>
      </w:pPr>
      <w:r w:rsidRPr="001F7E40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«Органы местного самоуправления осуществляют проверку документации по планировке территории на соответствие требованиям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документации, об утверждении такой документации или о направлении ее на доработку</w:t>
      </w:r>
      <w:proofErr w:type="gramStart"/>
      <w:r w:rsidRPr="001F7E40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.».</w:t>
      </w:r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 </w:t>
      </w:r>
      <w:proofErr w:type="gramEnd"/>
    </w:p>
    <w:p w:rsidR="001F7E40" w:rsidRPr="001F7E40" w:rsidRDefault="001F7E40" w:rsidP="001F7E40">
      <w:pPr>
        <w:widowControl w:val="0"/>
        <w:tabs>
          <w:tab w:val="left" w:pos="516"/>
        </w:tabs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</w:pPr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  <w:t>3. В подпункте 1 пункта 8 главы 4 части 1 Правил</w:t>
      </w:r>
      <w:r w:rsidRPr="001F7E40">
        <w:rPr>
          <w:rFonts w:ascii="Times New Roman" w:eastAsia="Arial Unicode MS" w:hAnsi="Times New Roman" w:cs="Times New Roman"/>
          <w:spacing w:val="2"/>
          <w:kern w:val="2"/>
          <w:sz w:val="28"/>
          <w:szCs w:val="28"/>
          <w:highlight w:val="white"/>
          <w:shd w:val="clear" w:color="auto" w:fill="FFFFFF"/>
          <w:lang w:eastAsia="ar-SA" w:bidi="hi-IN"/>
        </w:rPr>
        <w:t xml:space="preserve"> слова «</w:t>
      </w:r>
      <w:r w:rsidRPr="001F7E40">
        <w:rPr>
          <w:rFonts w:ascii="Times New Roman" w:eastAsia="Arial Unicode MS" w:hAnsi="Times New Roman" w:cs="Times New Roman"/>
          <w:bCs/>
          <w:spacing w:val="2"/>
          <w:kern w:val="2"/>
          <w:sz w:val="28"/>
          <w:szCs w:val="28"/>
          <w:highlight w:val="white"/>
          <w:shd w:val="clear" w:color="auto" w:fill="FFFFFF"/>
          <w:lang w:eastAsia="ar-SA" w:bidi="hi-IN"/>
        </w:rPr>
        <w:t>не менее одного месяца и не более трех месяцев» заменить словами «не более одного месяца».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highlight w:val="white"/>
        </w:rPr>
      </w:pPr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highlight w:val="white"/>
          <w:lang w:eastAsia="ar-SA" w:bidi="hi-IN"/>
        </w:rPr>
        <w:t xml:space="preserve">4. Пункт 1.10  </w:t>
      </w:r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главы 5 части 1 Правил изложить в новой редакции: 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</w:pPr>
      <w:r w:rsidRPr="001F7E4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«1.10.</w:t>
      </w:r>
      <w:r w:rsidRPr="001F7E40">
        <w:rPr>
          <w:rFonts w:ascii="Times New Roman" w:eastAsia="Calibri" w:hAnsi="Times New Roman" w:cs="Times New Roman"/>
          <w:b/>
          <w:color w:val="000000"/>
          <w:sz w:val="28"/>
          <w:szCs w:val="28"/>
          <w:highlight w:val="white"/>
        </w:rPr>
        <w:t xml:space="preserve"> </w:t>
      </w:r>
      <w:r w:rsidRPr="001F7E4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</w:t>
      </w:r>
      <w:proofErr w:type="gramStart"/>
      <w:r w:rsidRPr="001F7E4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.»</w:t>
      </w:r>
      <w:r w:rsidRPr="001F7E4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</w:p>
    <w:p w:rsidR="001F7E40" w:rsidRPr="001F7E40" w:rsidRDefault="001F7E40" w:rsidP="001F7E40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</w:pPr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5. Пункт 1 главы 7 части 3 Правил дополнить абзацем следующего содержания: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ind w:left="-283" w:firstLine="737"/>
        <w:jc w:val="both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</w:pPr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«</w:t>
      </w:r>
      <w:r w:rsidRPr="001F7E40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</w:t>
      </w:r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 xml:space="preserve"> </w:t>
      </w:r>
      <w:r w:rsidRPr="001F7E40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требования к архитектурно-градостроительному облику объектов капитального строительства</w:t>
      </w:r>
      <w:proofErr w:type="gramStart"/>
      <w:r w:rsidRPr="001F7E40">
        <w:rPr>
          <w:rFonts w:ascii="Times New Roman" w:eastAsia="Arial Unicode MS" w:hAnsi="Times New Roman" w:cs="Times New Roman"/>
          <w:bCs/>
          <w:color w:val="000000"/>
          <w:kern w:val="2"/>
          <w:sz w:val="28"/>
          <w:szCs w:val="28"/>
          <w:lang w:eastAsia="ar-SA" w:bidi="hi-IN"/>
        </w:rPr>
        <w:t>.</w:t>
      </w:r>
      <w:r w:rsidRPr="001F7E40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 w:bidi="hi-IN"/>
        </w:rPr>
        <w:t>».</w:t>
      </w:r>
      <w:proofErr w:type="gramEnd"/>
    </w:p>
    <w:p w:rsidR="001F7E40" w:rsidRPr="001F7E40" w:rsidRDefault="001F7E40" w:rsidP="001F7E4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1F7E40" w:rsidRPr="001F7E40" w:rsidRDefault="001F7E40" w:rsidP="001F7E4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  <w:r w:rsidRPr="001F7E40"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  <w:t>_______________</w:t>
      </w:r>
    </w:p>
    <w:p w:rsidR="001F7E40" w:rsidRPr="001F7E40" w:rsidRDefault="001F7E40" w:rsidP="001F7E4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1F7E40" w:rsidRPr="001F7E40" w:rsidRDefault="001F7E40" w:rsidP="001F7E4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1F7E40" w:rsidRPr="001F7E40" w:rsidRDefault="001F7E40" w:rsidP="001F7E4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1F7E40" w:rsidRPr="001F7E40" w:rsidRDefault="001F7E40" w:rsidP="001F7E4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1F7E40" w:rsidRPr="001F7E40" w:rsidRDefault="001F7E40" w:rsidP="001F7E40">
      <w:pPr>
        <w:widowControl w:val="0"/>
        <w:suppressAutoHyphens/>
        <w:spacing w:after="0" w:line="240" w:lineRule="auto"/>
        <w:ind w:firstLine="6481"/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</w:pPr>
    </w:p>
    <w:p w:rsidR="00347C06" w:rsidRPr="006E7113" w:rsidRDefault="00347C06" w:rsidP="00A4427D">
      <w:pPr>
        <w:jc w:val="center"/>
        <w:rPr>
          <w:rFonts w:ascii="Times New Roman" w:hAnsi="Times New Roman"/>
          <w:sz w:val="40"/>
          <w:szCs w:val="40"/>
        </w:rPr>
      </w:pPr>
    </w:p>
    <w:sectPr w:rsidR="00347C06" w:rsidRPr="006E7113" w:rsidSect="009F1979">
      <w:pgSz w:w="11620" w:h="16540"/>
      <w:pgMar w:top="108" w:right="847" w:bottom="768" w:left="14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96D" w:rsidRDefault="00DE196D">
      <w:pPr>
        <w:spacing w:after="0" w:line="240" w:lineRule="auto"/>
      </w:pPr>
      <w:r>
        <w:separator/>
      </w:r>
    </w:p>
  </w:endnote>
  <w:endnote w:type="continuationSeparator" w:id="0">
    <w:p w:rsidR="00DE196D" w:rsidRDefault="00DE1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96D" w:rsidRDefault="00DE196D">
      <w:pPr>
        <w:spacing w:after="0" w:line="240" w:lineRule="auto"/>
      </w:pPr>
      <w:r>
        <w:separator/>
      </w:r>
    </w:p>
  </w:footnote>
  <w:footnote w:type="continuationSeparator" w:id="0">
    <w:p w:rsidR="00DE196D" w:rsidRDefault="00DE1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3">
    <w:nsid w:val="3AB72C3B"/>
    <w:multiLevelType w:val="hybridMultilevel"/>
    <w:tmpl w:val="72BC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1B"/>
    <w:rsid w:val="000072E6"/>
    <w:rsid w:val="000117C0"/>
    <w:rsid w:val="000164DF"/>
    <w:rsid w:val="00031225"/>
    <w:rsid w:val="00037944"/>
    <w:rsid w:val="00050EC9"/>
    <w:rsid w:val="000750D9"/>
    <w:rsid w:val="000B27E5"/>
    <w:rsid w:val="000C2976"/>
    <w:rsid w:val="000D3680"/>
    <w:rsid w:val="000D5FB9"/>
    <w:rsid w:val="000D67D9"/>
    <w:rsid w:val="000E3847"/>
    <w:rsid w:val="00126F64"/>
    <w:rsid w:val="001322F5"/>
    <w:rsid w:val="00154910"/>
    <w:rsid w:val="00163BF4"/>
    <w:rsid w:val="0016660F"/>
    <w:rsid w:val="0018622D"/>
    <w:rsid w:val="0019037A"/>
    <w:rsid w:val="00193E2C"/>
    <w:rsid w:val="001A724D"/>
    <w:rsid w:val="001B0615"/>
    <w:rsid w:val="001B1EE1"/>
    <w:rsid w:val="001B7C6B"/>
    <w:rsid w:val="001C237C"/>
    <w:rsid w:val="001C6FB2"/>
    <w:rsid w:val="001E1462"/>
    <w:rsid w:val="001E718F"/>
    <w:rsid w:val="001F7E40"/>
    <w:rsid w:val="00215BD6"/>
    <w:rsid w:val="00217902"/>
    <w:rsid w:val="00234E24"/>
    <w:rsid w:val="002452BF"/>
    <w:rsid w:val="002615F3"/>
    <w:rsid w:val="00261B76"/>
    <w:rsid w:val="002674AA"/>
    <w:rsid w:val="002A3B0F"/>
    <w:rsid w:val="002B0FC5"/>
    <w:rsid w:val="00303E7A"/>
    <w:rsid w:val="00344527"/>
    <w:rsid w:val="00345C79"/>
    <w:rsid w:val="00347C06"/>
    <w:rsid w:val="0037309C"/>
    <w:rsid w:val="003744FE"/>
    <w:rsid w:val="00375E81"/>
    <w:rsid w:val="00381A12"/>
    <w:rsid w:val="00397557"/>
    <w:rsid w:val="003A205A"/>
    <w:rsid w:val="003A7D42"/>
    <w:rsid w:val="003C0EE9"/>
    <w:rsid w:val="003C14CE"/>
    <w:rsid w:val="003C3C3C"/>
    <w:rsid w:val="003C4461"/>
    <w:rsid w:val="003E211F"/>
    <w:rsid w:val="003E5D83"/>
    <w:rsid w:val="003F463E"/>
    <w:rsid w:val="003F5ECE"/>
    <w:rsid w:val="00416B28"/>
    <w:rsid w:val="004412F8"/>
    <w:rsid w:val="00452D2A"/>
    <w:rsid w:val="0045358B"/>
    <w:rsid w:val="0045570F"/>
    <w:rsid w:val="00471599"/>
    <w:rsid w:val="00471DC9"/>
    <w:rsid w:val="00476738"/>
    <w:rsid w:val="00476DA3"/>
    <w:rsid w:val="004B1D57"/>
    <w:rsid w:val="004B3814"/>
    <w:rsid w:val="004C02DF"/>
    <w:rsid w:val="004D4B13"/>
    <w:rsid w:val="004F5A0D"/>
    <w:rsid w:val="00515AE0"/>
    <w:rsid w:val="00524C6D"/>
    <w:rsid w:val="00526680"/>
    <w:rsid w:val="005508BB"/>
    <w:rsid w:val="005E3067"/>
    <w:rsid w:val="005F0633"/>
    <w:rsid w:val="006302EE"/>
    <w:rsid w:val="00634C47"/>
    <w:rsid w:val="00641C03"/>
    <w:rsid w:val="00644B16"/>
    <w:rsid w:val="006575AB"/>
    <w:rsid w:val="00666FEB"/>
    <w:rsid w:val="00674F9A"/>
    <w:rsid w:val="0068314D"/>
    <w:rsid w:val="00687FFA"/>
    <w:rsid w:val="006A3D8B"/>
    <w:rsid w:val="006D24FE"/>
    <w:rsid w:val="006D3484"/>
    <w:rsid w:val="006E7113"/>
    <w:rsid w:val="006F0615"/>
    <w:rsid w:val="00726666"/>
    <w:rsid w:val="007266C6"/>
    <w:rsid w:val="00734D06"/>
    <w:rsid w:val="007372A4"/>
    <w:rsid w:val="00742168"/>
    <w:rsid w:val="00743F82"/>
    <w:rsid w:val="007618F9"/>
    <w:rsid w:val="007A0CD5"/>
    <w:rsid w:val="007A640A"/>
    <w:rsid w:val="007B6CB2"/>
    <w:rsid w:val="007B71E9"/>
    <w:rsid w:val="007D4F39"/>
    <w:rsid w:val="007F29E0"/>
    <w:rsid w:val="008017EC"/>
    <w:rsid w:val="008114A7"/>
    <w:rsid w:val="008278C4"/>
    <w:rsid w:val="008337DF"/>
    <w:rsid w:val="0083689B"/>
    <w:rsid w:val="00841D3A"/>
    <w:rsid w:val="00860417"/>
    <w:rsid w:val="0086322E"/>
    <w:rsid w:val="00872D8B"/>
    <w:rsid w:val="008805EA"/>
    <w:rsid w:val="00895E59"/>
    <w:rsid w:val="008B4AED"/>
    <w:rsid w:val="008C010E"/>
    <w:rsid w:val="008D4A58"/>
    <w:rsid w:val="008D504D"/>
    <w:rsid w:val="008D78A9"/>
    <w:rsid w:val="008F2B70"/>
    <w:rsid w:val="008F4C1C"/>
    <w:rsid w:val="008F7AE1"/>
    <w:rsid w:val="00905C62"/>
    <w:rsid w:val="00906447"/>
    <w:rsid w:val="009112BA"/>
    <w:rsid w:val="00912FC7"/>
    <w:rsid w:val="00921150"/>
    <w:rsid w:val="0092290D"/>
    <w:rsid w:val="00925509"/>
    <w:rsid w:val="009260DF"/>
    <w:rsid w:val="00930EC0"/>
    <w:rsid w:val="00942F4F"/>
    <w:rsid w:val="00961CED"/>
    <w:rsid w:val="00965939"/>
    <w:rsid w:val="009729EF"/>
    <w:rsid w:val="00983D20"/>
    <w:rsid w:val="00990121"/>
    <w:rsid w:val="0099219F"/>
    <w:rsid w:val="009A1467"/>
    <w:rsid w:val="009A7475"/>
    <w:rsid w:val="009D61A0"/>
    <w:rsid w:val="009E33DD"/>
    <w:rsid w:val="009E71C8"/>
    <w:rsid w:val="009F1979"/>
    <w:rsid w:val="009F2217"/>
    <w:rsid w:val="009F287A"/>
    <w:rsid w:val="00A008E8"/>
    <w:rsid w:val="00A4427D"/>
    <w:rsid w:val="00A5352D"/>
    <w:rsid w:val="00A57136"/>
    <w:rsid w:val="00A62A47"/>
    <w:rsid w:val="00A710B6"/>
    <w:rsid w:val="00A715AA"/>
    <w:rsid w:val="00A76494"/>
    <w:rsid w:val="00A91C9B"/>
    <w:rsid w:val="00A960BA"/>
    <w:rsid w:val="00AB6D5A"/>
    <w:rsid w:val="00AC51CF"/>
    <w:rsid w:val="00AE7DE8"/>
    <w:rsid w:val="00B024B5"/>
    <w:rsid w:val="00B16399"/>
    <w:rsid w:val="00B33CBB"/>
    <w:rsid w:val="00B37708"/>
    <w:rsid w:val="00B40CE3"/>
    <w:rsid w:val="00B427FB"/>
    <w:rsid w:val="00B47042"/>
    <w:rsid w:val="00B8403C"/>
    <w:rsid w:val="00B956C2"/>
    <w:rsid w:val="00B96DFE"/>
    <w:rsid w:val="00BB78C4"/>
    <w:rsid w:val="00C00A69"/>
    <w:rsid w:val="00C00A74"/>
    <w:rsid w:val="00C273D2"/>
    <w:rsid w:val="00C84E2B"/>
    <w:rsid w:val="00C975D5"/>
    <w:rsid w:val="00CA3C0D"/>
    <w:rsid w:val="00CC5B48"/>
    <w:rsid w:val="00CC743B"/>
    <w:rsid w:val="00CD1736"/>
    <w:rsid w:val="00D00B57"/>
    <w:rsid w:val="00D04610"/>
    <w:rsid w:val="00D2401B"/>
    <w:rsid w:val="00D24B55"/>
    <w:rsid w:val="00D35895"/>
    <w:rsid w:val="00D36CA4"/>
    <w:rsid w:val="00D4378E"/>
    <w:rsid w:val="00D45F14"/>
    <w:rsid w:val="00D4667A"/>
    <w:rsid w:val="00D6443E"/>
    <w:rsid w:val="00D64E9E"/>
    <w:rsid w:val="00D70576"/>
    <w:rsid w:val="00D80001"/>
    <w:rsid w:val="00D81903"/>
    <w:rsid w:val="00D875D1"/>
    <w:rsid w:val="00D97442"/>
    <w:rsid w:val="00DA18F0"/>
    <w:rsid w:val="00DD50D7"/>
    <w:rsid w:val="00DD60F3"/>
    <w:rsid w:val="00DD7A7F"/>
    <w:rsid w:val="00DD7F64"/>
    <w:rsid w:val="00DE09AB"/>
    <w:rsid w:val="00DE196D"/>
    <w:rsid w:val="00E05185"/>
    <w:rsid w:val="00E0685D"/>
    <w:rsid w:val="00E0751B"/>
    <w:rsid w:val="00E1136A"/>
    <w:rsid w:val="00E17D99"/>
    <w:rsid w:val="00E21A33"/>
    <w:rsid w:val="00E41034"/>
    <w:rsid w:val="00E56E65"/>
    <w:rsid w:val="00EA0B07"/>
    <w:rsid w:val="00EA1B71"/>
    <w:rsid w:val="00EA22B2"/>
    <w:rsid w:val="00EA729D"/>
    <w:rsid w:val="00ED138E"/>
    <w:rsid w:val="00EE5A33"/>
    <w:rsid w:val="00F04FF3"/>
    <w:rsid w:val="00F0511C"/>
    <w:rsid w:val="00F15452"/>
    <w:rsid w:val="00F34989"/>
    <w:rsid w:val="00F4656E"/>
    <w:rsid w:val="00F503F8"/>
    <w:rsid w:val="00F52B6D"/>
    <w:rsid w:val="00F6073A"/>
    <w:rsid w:val="00F7487E"/>
    <w:rsid w:val="00F82515"/>
    <w:rsid w:val="00FA07E2"/>
    <w:rsid w:val="00FD53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endnote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locked="1" w:semiHidden="0" w:uiPriority="0" w:unhideWhenUsed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C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0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3C14C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aliases w:val="Заголовок 3 Знак Знак,ПодЗаголовок,Знак,Знак3"/>
    <w:basedOn w:val="a"/>
    <w:next w:val="a"/>
    <w:link w:val="30"/>
    <w:qFormat/>
    <w:rsid w:val="00D2401B"/>
    <w:pPr>
      <w:keepNext/>
      <w:spacing w:after="0" w:line="240" w:lineRule="auto"/>
      <w:jc w:val="center"/>
      <w:outlineLvl w:val="2"/>
    </w:pPr>
    <w:rPr>
      <w:rFonts w:cs="Times New Roman"/>
      <w:i/>
      <w:iCs/>
      <w:sz w:val="52"/>
      <w:szCs w:val="52"/>
    </w:rPr>
  </w:style>
  <w:style w:type="paragraph" w:styleId="4">
    <w:name w:val="heading 4"/>
    <w:aliases w:val="Заголовок 4ТАБЛИЦ"/>
    <w:basedOn w:val="a"/>
    <w:next w:val="a"/>
    <w:link w:val="40"/>
    <w:qFormat/>
    <w:rsid w:val="00D2401B"/>
    <w:pPr>
      <w:keepNext/>
      <w:spacing w:after="0" w:line="240" w:lineRule="auto"/>
      <w:outlineLvl w:val="3"/>
    </w:pPr>
    <w:rPr>
      <w:rFonts w:cs="Times New Roman"/>
      <w:sz w:val="32"/>
      <w:szCs w:val="32"/>
    </w:rPr>
  </w:style>
  <w:style w:type="paragraph" w:styleId="5">
    <w:name w:val="heading 5"/>
    <w:basedOn w:val="a"/>
    <w:next w:val="a"/>
    <w:link w:val="50"/>
    <w:qFormat/>
    <w:rsid w:val="00D2401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152" w:hanging="1152"/>
      <w:jc w:val="center"/>
      <w:outlineLvl w:val="5"/>
    </w:pPr>
    <w:rPr>
      <w:rFonts w:ascii="Arial" w:hAnsi="Arial" w:cs="Times New Roman"/>
      <w:b/>
      <w:bCs/>
      <w:sz w:val="26"/>
      <w:szCs w:val="26"/>
      <w:lang w:val="x-none" w:eastAsia="ar-SA"/>
    </w:rPr>
  </w:style>
  <w:style w:type="paragraph" w:styleId="7">
    <w:name w:val="heading 7"/>
    <w:basedOn w:val="a"/>
    <w:next w:val="a"/>
    <w:link w:val="70"/>
    <w:qFormat/>
    <w:locked/>
    <w:rsid w:val="00476DA3"/>
    <w:pPr>
      <w:keepNext/>
      <w:tabs>
        <w:tab w:val="num" w:pos="0"/>
      </w:tabs>
      <w:suppressAutoHyphens/>
      <w:spacing w:before="40" w:after="40" w:line="240" w:lineRule="auto"/>
      <w:ind w:left="1296" w:hanging="1296"/>
      <w:jc w:val="center"/>
      <w:outlineLvl w:val="6"/>
    </w:pPr>
    <w:rPr>
      <w:rFonts w:ascii="Arial" w:hAnsi="Arial" w:cs="Times New Roman"/>
      <w:b/>
      <w:bCs/>
      <w:sz w:val="28"/>
      <w:szCs w:val="28"/>
      <w:lang w:val="x-none" w:eastAsia="ar-SA"/>
    </w:rPr>
  </w:style>
  <w:style w:type="paragraph" w:styleId="8">
    <w:name w:val="heading 8"/>
    <w:basedOn w:val="a"/>
    <w:next w:val="a"/>
    <w:link w:val="80"/>
    <w:qFormat/>
    <w:locked/>
    <w:rsid w:val="00476DA3"/>
    <w:pPr>
      <w:keepNext/>
      <w:tabs>
        <w:tab w:val="num" w:pos="0"/>
      </w:tabs>
      <w:suppressAutoHyphens/>
      <w:spacing w:after="0" w:line="240" w:lineRule="exact"/>
      <w:ind w:left="9240" w:hanging="180"/>
      <w:jc w:val="center"/>
      <w:outlineLvl w:val="7"/>
    </w:pPr>
    <w:rPr>
      <w:rFonts w:ascii="Times New Roman" w:hAnsi="Times New Roman" w:cs="Times New Roman"/>
      <w:bCs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40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 Знак Знак,ПодЗаголовок Знак,Знак Знак5,Знак3 Знак"/>
    <w:link w:val="3"/>
    <w:locked/>
    <w:rsid w:val="00D2401B"/>
    <w:rPr>
      <w:rFonts w:ascii="Times New Roman" w:hAnsi="Times New Roman" w:cs="Times New Roman"/>
      <w:i/>
      <w:iCs/>
      <w:sz w:val="52"/>
      <w:szCs w:val="52"/>
    </w:rPr>
  </w:style>
  <w:style w:type="character" w:customStyle="1" w:styleId="40">
    <w:name w:val="Заголовок 4 Знак"/>
    <w:aliases w:val="Заголовок 4ТАБЛИЦ Знак"/>
    <w:link w:val="4"/>
    <w:locked/>
    <w:rsid w:val="00D2401B"/>
    <w:rPr>
      <w:rFonts w:ascii="Times New Roman" w:hAnsi="Times New Roman" w:cs="Times New Roman"/>
      <w:sz w:val="32"/>
      <w:szCs w:val="32"/>
    </w:rPr>
  </w:style>
  <w:style w:type="character" w:customStyle="1" w:styleId="50">
    <w:name w:val="Заголовок 5 Знак"/>
    <w:link w:val="5"/>
    <w:locked/>
    <w:rsid w:val="00D2401B"/>
    <w:rPr>
      <w:rFonts w:ascii="Cambria" w:hAnsi="Cambria" w:cs="Cambria"/>
      <w:color w:val="243F60"/>
    </w:rPr>
  </w:style>
  <w:style w:type="character" w:styleId="a3">
    <w:name w:val="Hyperlink"/>
    <w:rsid w:val="00D2401B"/>
    <w:rPr>
      <w:color w:val="0000FF"/>
      <w:u w:val="single"/>
    </w:rPr>
  </w:style>
  <w:style w:type="paragraph" w:styleId="a4">
    <w:name w:val="Normal (Web)"/>
    <w:basedOn w:val="a"/>
    <w:uiPriority w:val="99"/>
    <w:rsid w:val="00D2401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2401B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6">
    <w:name w:val="Название Знак"/>
    <w:link w:val="a5"/>
    <w:locked/>
    <w:rsid w:val="00D2401B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IndentChar">
    <w:name w:val="Body Text Indent Char"/>
    <w:uiPriority w:val="99"/>
    <w:locked/>
    <w:rsid w:val="00D2401B"/>
    <w:rPr>
      <w:sz w:val="28"/>
      <w:szCs w:val="28"/>
      <w:lang w:eastAsia="zh-CN"/>
    </w:rPr>
  </w:style>
  <w:style w:type="paragraph" w:styleId="a7">
    <w:name w:val="Body Text Indent"/>
    <w:basedOn w:val="a"/>
    <w:link w:val="a8"/>
    <w:rsid w:val="00D2401B"/>
    <w:pPr>
      <w:suppressAutoHyphens/>
      <w:spacing w:after="120" w:line="240" w:lineRule="auto"/>
      <w:ind w:left="283"/>
    </w:pPr>
    <w:rPr>
      <w:rFonts w:cs="Times New Roman"/>
      <w:sz w:val="28"/>
      <w:szCs w:val="28"/>
      <w:lang w:eastAsia="zh-CN"/>
    </w:rPr>
  </w:style>
  <w:style w:type="character" w:customStyle="1" w:styleId="BodyTextIndentChar1">
    <w:name w:val="Body Text Indent Char1"/>
    <w:uiPriority w:val="99"/>
    <w:semiHidden/>
    <w:rsid w:val="002A1A69"/>
    <w:rPr>
      <w:rFonts w:cs="Calibri"/>
    </w:rPr>
  </w:style>
  <w:style w:type="character" w:customStyle="1" w:styleId="a8">
    <w:name w:val="Основной текст с отступом Знак"/>
    <w:basedOn w:val="a0"/>
    <w:link w:val="a7"/>
    <w:locked/>
    <w:rsid w:val="00D2401B"/>
  </w:style>
  <w:style w:type="paragraph" w:customStyle="1" w:styleId="ConsPlusNormal">
    <w:name w:val="ConsPlusNormal"/>
    <w:link w:val="ConsPlusNormal0"/>
    <w:rsid w:val="00D24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ВК1"/>
    <w:basedOn w:val="a9"/>
    <w:rsid w:val="00D2401B"/>
    <w:pPr>
      <w:tabs>
        <w:tab w:val="center" w:pos="4703"/>
        <w:tab w:val="right" w:pos="9214"/>
      </w:tabs>
      <w:ind w:left="-1559" w:right="-851"/>
      <w:jc w:val="center"/>
    </w:pPr>
    <w:rPr>
      <w:rFonts w:cs="Times New Roman"/>
      <w:b/>
      <w:bCs/>
      <w:sz w:val="26"/>
      <w:szCs w:val="26"/>
      <w:lang w:eastAsia="zh-CN"/>
    </w:rPr>
  </w:style>
  <w:style w:type="paragraph" w:styleId="aa">
    <w:name w:val="Body Text"/>
    <w:basedOn w:val="a"/>
    <w:link w:val="ab"/>
    <w:uiPriority w:val="99"/>
    <w:rsid w:val="00D2401B"/>
    <w:pPr>
      <w:suppressAutoHyphens/>
      <w:spacing w:after="120" w:line="240" w:lineRule="auto"/>
    </w:pPr>
    <w:rPr>
      <w:rFonts w:cs="Times New Roman"/>
      <w:sz w:val="28"/>
      <w:szCs w:val="28"/>
      <w:lang w:eastAsia="zh-CN"/>
    </w:rPr>
  </w:style>
  <w:style w:type="character" w:customStyle="1" w:styleId="ab">
    <w:name w:val="Основной текст Знак"/>
    <w:link w:val="aa"/>
    <w:uiPriority w:val="99"/>
    <w:locked/>
    <w:rsid w:val="00D2401B"/>
    <w:rPr>
      <w:rFonts w:ascii="Times New Roman" w:hAnsi="Times New Roman" w:cs="Times New Roman"/>
      <w:sz w:val="20"/>
      <w:szCs w:val="20"/>
      <w:lang w:eastAsia="zh-CN"/>
    </w:rPr>
  </w:style>
  <w:style w:type="paragraph" w:styleId="a9">
    <w:name w:val="header"/>
    <w:basedOn w:val="a"/>
    <w:link w:val="ac"/>
    <w:uiPriority w:val="99"/>
    <w:rsid w:val="00D2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9"/>
    <w:uiPriority w:val="99"/>
    <w:locked/>
    <w:rsid w:val="00D2401B"/>
  </w:style>
  <w:style w:type="paragraph" w:customStyle="1" w:styleId="p1">
    <w:name w:val="p1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1">
    <w:name w:val="s1"/>
    <w:basedOn w:val="a0"/>
    <w:uiPriority w:val="99"/>
    <w:rsid w:val="0045570F"/>
  </w:style>
  <w:style w:type="paragraph" w:customStyle="1" w:styleId="p2">
    <w:name w:val="p2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3">
    <w:name w:val="p3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4">
    <w:name w:val="p4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570F"/>
  </w:style>
  <w:style w:type="paragraph" w:customStyle="1" w:styleId="p5">
    <w:name w:val="p5"/>
    <w:basedOn w:val="a"/>
    <w:uiPriority w:val="99"/>
    <w:rsid w:val="0045570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">
    <w:name w:val="s2"/>
    <w:basedOn w:val="a0"/>
    <w:uiPriority w:val="99"/>
    <w:rsid w:val="009A7475"/>
  </w:style>
  <w:style w:type="paragraph" w:styleId="21">
    <w:name w:val="Body Text 2"/>
    <w:basedOn w:val="a"/>
    <w:link w:val="22"/>
    <w:unhideWhenUsed/>
    <w:rsid w:val="00D4378E"/>
    <w:pPr>
      <w:spacing w:after="120" w:line="480" w:lineRule="auto"/>
    </w:pPr>
  </w:style>
  <w:style w:type="character" w:customStyle="1" w:styleId="22">
    <w:name w:val="Основной текст 2 Знак"/>
    <w:link w:val="21"/>
    <w:rsid w:val="00D4378E"/>
    <w:rPr>
      <w:rFonts w:cs="Calibri"/>
    </w:rPr>
  </w:style>
  <w:style w:type="character" w:styleId="ad">
    <w:name w:val="Strong"/>
    <w:qFormat/>
    <w:locked/>
    <w:rsid w:val="00D4378E"/>
    <w:rPr>
      <w:b/>
      <w:bCs/>
    </w:rPr>
  </w:style>
  <w:style w:type="paragraph" w:customStyle="1" w:styleId="Standard">
    <w:name w:val="Standard"/>
    <w:rsid w:val="00476738"/>
    <w:pPr>
      <w:suppressAutoHyphens/>
      <w:autoSpaceDN w:val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customStyle="1" w:styleId="ae">
    <w:name w:val="Содержимое таблицы"/>
    <w:basedOn w:val="a"/>
    <w:rsid w:val="00476738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qFormat/>
    <w:rsid w:val="0047673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4767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476738"/>
    <w:rPr>
      <w:rFonts w:cs="Calibri"/>
      <w:sz w:val="16"/>
      <w:szCs w:val="16"/>
    </w:rPr>
  </w:style>
  <w:style w:type="table" w:styleId="af">
    <w:name w:val="Table Grid"/>
    <w:basedOn w:val="a1"/>
    <w:uiPriority w:val="59"/>
    <w:locked/>
    <w:rsid w:val="004767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A0CD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Абзац1"/>
    <w:basedOn w:val="a"/>
    <w:rsid w:val="00F6073A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Текст1"/>
    <w:basedOn w:val="a"/>
    <w:rsid w:val="00F6073A"/>
    <w:pPr>
      <w:spacing w:after="120" w:line="240" w:lineRule="auto"/>
      <w:ind w:firstLine="851"/>
      <w:jc w:val="both"/>
    </w:pPr>
    <w:rPr>
      <w:rFonts w:ascii="Times New Roman" w:hAnsi="Times New Roman" w:cs="Times New Roman"/>
      <w:sz w:val="26"/>
      <w:szCs w:val="20"/>
    </w:rPr>
  </w:style>
  <w:style w:type="paragraph" w:customStyle="1" w:styleId="23">
    <w:name w:val="Название2"/>
    <w:basedOn w:val="a"/>
    <w:next w:val="af1"/>
    <w:rsid w:val="00F6073A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1">
    <w:name w:val="Subtitle"/>
    <w:basedOn w:val="a"/>
    <w:next w:val="aa"/>
    <w:link w:val="af2"/>
    <w:qFormat/>
    <w:locked/>
    <w:rsid w:val="00F6073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2">
    <w:name w:val="Подзаголовок Знак"/>
    <w:link w:val="af1"/>
    <w:rsid w:val="00F6073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F607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4">
    <w:name w:val="Основной текст (2)_"/>
    <w:link w:val="25"/>
    <w:rsid w:val="00F6073A"/>
    <w:rPr>
      <w:b/>
      <w:bCs/>
      <w:spacing w:val="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073A"/>
    <w:pPr>
      <w:widowControl w:val="0"/>
      <w:shd w:val="clear" w:color="auto" w:fill="FFFFFF"/>
      <w:spacing w:before="240" w:after="480" w:line="0" w:lineRule="atLeast"/>
      <w:jc w:val="both"/>
    </w:pPr>
    <w:rPr>
      <w:rFonts w:cs="Times New Roman"/>
      <w:b/>
      <w:bCs/>
      <w:spacing w:val="5"/>
      <w:sz w:val="20"/>
      <w:szCs w:val="20"/>
    </w:rPr>
  </w:style>
  <w:style w:type="paragraph" w:customStyle="1" w:styleId="ConsPlusTitlePage">
    <w:name w:val="ConsPlusTitlePage"/>
    <w:rsid w:val="00965939"/>
    <w:pPr>
      <w:widowControl w:val="0"/>
      <w:autoSpaceDE w:val="0"/>
      <w:autoSpaceDN w:val="0"/>
    </w:pPr>
    <w:rPr>
      <w:rFonts w:ascii="Tahoma" w:hAnsi="Tahoma" w:cs="Tahoma"/>
    </w:rPr>
  </w:style>
  <w:style w:type="paragraph" w:styleId="af3">
    <w:name w:val="No Spacing"/>
    <w:link w:val="af4"/>
    <w:qFormat/>
    <w:rsid w:val="005508BB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5508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caption"/>
    <w:basedOn w:val="a"/>
    <w:next w:val="a"/>
    <w:qFormat/>
    <w:locked/>
    <w:rsid w:val="005508BB"/>
    <w:pPr>
      <w:framePr w:w="3516" w:h="861" w:hSpace="141" w:wrap="auto" w:vAnchor="text" w:hAnchor="page" w:x="7491" w:y="146"/>
      <w:spacing w:after="0" w:line="240" w:lineRule="auto"/>
      <w:jc w:val="center"/>
    </w:pPr>
    <w:rPr>
      <w:rFonts w:ascii="Bookman Old Style" w:hAnsi="Bookman Old Style" w:cs="Times New Roman"/>
      <w:sz w:val="32"/>
      <w:szCs w:val="20"/>
    </w:rPr>
  </w:style>
  <w:style w:type="paragraph" w:customStyle="1" w:styleId="ConsTitle">
    <w:name w:val="ConsTitle"/>
    <w:rsid w:val="005508BB"/>
    <w:pPr>
      <w:widowControl w:val="0"/>
    </w:pPr>
    <w:rPr>
      <w:rFonts w:ascii="Arial" w:hAnsi="Arial"/>
      <w:b/>
      <w:snapToGrid w:val="0"/>
    </w:rPr>
  </w:style>
  <w:style w:type="paragraph" w:customStyle="1" w:styleId="14">
    <w:name w:val="Обычный1"/>
    <w:rsid w:val="005508BB"/>
    <w:rPr>
      <w:rFonts w:ascii="Times New Roman" w:hAnsi="Times New Roman"/>
    </w:rPr>
  </w:style>
  <w:style w:type="paragraph" w:styleId="af6">
    <w:name w:val="footer"/>
    <w:basedOn w:val="a"/>
    <w:link w:val="af7"/>
    <w:rsid w:val="005508B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link w:val="af6"/>
    <w:rsid w:val="005508BB"/>
    <w:rPr>
      <w:rFonts w:ascii="Times New Roman" w:hAnsi="Times New Roman"/>
    </w:rPr>
  </w:style>
  <w:style w:type="paragraph" w:styleId="33">
    <w:name w:val="Body Text 3"/>
    <w:basedOn w:val="a"/>
    <w:link w:val="34"/>
    <w:rsid w:val="005508BB"/>
    <w:pPr>
      <w:spacing w:after="0" w:line="240" w:lineRule="auto"/>
      <w:jc w:val="both"/>
    </w:pPr>
    <w:rPr>
      <w:rFonts w:ascii="Times New Roman" w:eastAsia="Arial Cyr Chuv" w:hAnsi="Times New Roman" w:cs="Times New Roman"/>
      <w:sz w:val="24"/>
      <w:szCs w:val="20"/>
    </w:rPr>
  </w:style>
  <w:style w:type="character" w:customStyle="1" w:styleId="34">
    <w:name w:val="Основной текст 3 Знак"/>
    <w:link w:val="33"/>
    <w:rsid w:val="005508BB"/>
    <w:rPr>
      <w:rFonts w:ascii="Times New Roman" w:eastAsia="Arial Cyr Chuv" w:hAnsi="Times New Roman"/>
      <w:sz w:val="24"/>
    </w:rPr>
  </w:style>
  <w:style w:type="paragraph" w:styleId="26">
    <w:name w:val="Body Text Indent 2"/>
    <w:basedOn w:val="a"/>
    <w:link w:val="27"/>
    <w:rsid w:val="005508B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link w:val="26"/>
    <w:rsid w:val="005508BB"/>
    <w:rPr>
      <w:rFonts w:ascii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rsid w:val="0055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5508BB"/>
    <w:rPr>
      <w:rFonts w:ascii="Tahoma" w:hAnsi="Tahoma" w:cs="Tahoma"/>
      <w:sz w:val="16"/>
      <w:szCs w:val="16"/>
    </w:rPr>
  </w:style>
  <w:style w:type="character" w:customStyle="1" w:styleId="afa">
    <w:name w:val="Гипертекстовая ссылка"/>
    <w:rsid w:val="005508BB"/>
    <w:rPr>
      <w:rFonts w:cs="Times New Roman"/>
      <w:color w:val="008000"/>
    </w:rPr>
  </w:style>
  <w:style w:type="paragraph" w:customStyle="1" w:styleId="110">
    <w:name w:val="Обычный11"/>
    <w:rsid w:val="005508BB"/>
    <w:rPr>
      <w:rFonts w:ascii="Times New Roman" w:hAnsi="Times New Roman"/>
    </w:rPr>
  </w:style>
  <w:style w:type="paragraph" w:customStyle="1" w:styleId="afb">
    <w:name w:val="Нормальный (таблица)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rsid w:val="005508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d">
    <w:name w:val="Block Text"/>
    <w:basedOn w:val="a"/>
    <w:rsid w:val="005508BB"/>
    <w:pPr>
      <w:shd w:val="clear" w:color="auto" w:fill="FFFFFF"/>
      <w:spacing w:after="0" w:line="240" w:lineRule="auto"/>
      <w:ind w:left="10" w:right="19"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5508BB"/>
    <w:pPr>
      <w:ind w:left="720"/>
      <w:contextualSpacing/>
    </w:pPr>
    <w:rPr>
      <w:rFonts w:cs="Times New Roman"/>
    </w:rPr>
  </w:style>
  <w:style w:type="character" w:customStyle="1" w:styleId="20">
    <w:name w:val="Заголовок 2 Знак"/>
    <w:link w:val="2"/>
    <w:rsid w:val="003C14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TimesNewRoman">
    <w:name w:val="Стиль Заголовок 2 + Times New Roman По ширине"/>
    <w:basedOn w:val="2"/>
    <w:rsid w:val="003C14CE"/>
    <w:pPr>
      <w:suppressAutoHyphens/>
      <w:spacing w:after="240" w:line="240" w:lineRule="auto"/>
      <w:jc w:val="both"/>
    </w:pPr>
    <w:rPr>
      <w:rFonts w:ascii="Times New Roman" w:eastAsia="Calibri" w:hAnsi="Times New Roman"/>
      <w:lang w:eastAsia="zh-CN"/>
    </w:rPr>
  </w:style>
  <w:style w:type="paragraph" w:customStyle="1" w:styleId="28">
    <w:name w:val="Абзац списка2"/>
    <w:basedOn w:val="a"/>
    <w:rsid w:val="003C14C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unct">
    <w:name w:val="punct"/>
    <w:basedOn w:val="a"/>
    <w:rsid w:val="003C14CE"/>
    <w:pPr>
      <w:numPr>
        <w:numId w:val="1"/>
      </w:numPr>
      <w:suppressAutoHyphens/>
      <w:autoSpaceDE w:val="0"/>
      <w:spacing w:after="0" w:line="360" w:lineRule="auto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character" w:customStyle="1" w:styleId="ConsPlusNormal0">
    <w:name w:val="ConsPlusNormal Знак"/>
    <w:link w:val="ConsPlusNormal"/>
    <w:locked/>
    <w:rsid w:val="003C14CE"/>
    <w:rPr>
      <w:rFonts w:ascii="Arial" w:hAnsi="Arial" w:cs="Arial"/>
      <w:lang w:val="ru-RU" w:eastAsia="ru-RU" w:bidi="ar-SA"/>
    </w:rPr>
  </w:style>
  <w:style w:type="character" w:customStyle="1" w:styleId="blk">
    <w:name w:val="blk"/>
    <w:basedOn w:val="a0"/>
    <w:rsid w:val="003C14CE"/>
  </w:style>
  <w:style w:type="paragraph" w:customStyle="1" w:styleId="16">
    <w:name w:val="Обычный (веб)1"/>
    <w:basedOn w:val="a"/>
    <w:rsid w:val="003C14CE"/>
    <w:pPr>
      <w:spacing w:before="100" w:after="100" w:line="100" w:lineRule="atLeast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86041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615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e">
    <w:name w:val="Таблицы (моноширинный)"/>
    <w:basedOn w:val="a"/>
    <w:next w:val="a"/>
    <w:rsid w:val="0007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Сноска"/>
    <w:basedOn w:val="a"/>
    <w:next w:val="a"/>
    <w:uiPriority w:val="99"/>
    <w:rsid w:val="00075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rsid w:val="000750D9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3C3C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f1">
    <w:name w:val="Заголовок"/>
    <w:basedOn w:val="a"/>
    <w:next w:val="aa"/>
    <w:rsid w:val="00416B28"/>
    <w:pPr>
      <w:keepNext/>
      <w:suppressAutoHyphens/>
      <w:spacing w:before="240" w:after="0" w:line="100" w:lineRule="atLeast"/>
      <w:jc w:val="center"/>
    </w:pPr>
    <w:rPr>
      <w:rFonts w:ascii="Times New Roman" w:hAnsi="Times New Roman" w:cs="Times New Roman"/>
      <w:kern w:val="2"/>
      <w:sz w:val="28"/>
      <w:szCs w:val="24"/>
      <w:lang w:eastAsia="hi-IN" w:bidi="hi-IN"/>
    </w:rPr>
  </w:style>
  <w:style w:type="character" w:styleId="aff2">
    <w:name w:val="Emphasis"/>
    <w:qFormat/>
    <w:locked/>
    <w:rsid w:val="00DD7F64"/>
    <w:rPr>
      <w:rFonts w:ascii="Calibri" w:hAnsi="Calibri" w:cs="Calibri" w:hint="default"/>
      <w:b/>
      <w:bCs w:val="0"/>
      <w:i/>
      <w:iCs/>
    </w:rPr>
  </w:style>
  <w:style w:type="paragraph" w:customStyle="1" w:styleId="ConsPlusCell">
    <w:name w:val="ConsPlusCell"/>
    <w:uiPriority w:val="99"/>
    <w:rsid w:val="00F503F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numbering" w:customStyle="1" w:styleId="17">
    <w:name w:val="Нет списка1"/>
    <w:next w:val="a2"/>
    <w:uiPriority w:val="99"/>
    <w:semiHidden/>
    <w:unhideWhenUsed/>
    <w:rsid w:val="00AB6D5A"/>
  </w:style>
  <w:style w:type="character" w:customStyle="1" w:styleId="fontstyle12">
    <w:name w:val="fontstyle12"/>
    <w:rsid w:val="00AB6D5A"/>
  </w:style>
  <w:style w:type="paragraph" w:customStyle="1" w:styleId="aff3">
    <w:name w:val="Знак Знак Знак Знак Знак Знак Знак Знак Знак"/>
    <w:basedOn w:val="a"/>
    <w:rsid w:val="00AB6D5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f4">
    <w:name w:val="page number"/>
    <w:rsid w:val="00AB6D5A"/>
  </w:style>
  <w:style w:type="numbering" w:customStyle="1" w:styleId="29">
    <w:name w:val="Нет списка2"/>
    <w:next w:val="a2"/>
    <w:semiHidden/>
    <w:rsid w:val="00AB6D5A"/>
  </w:style>
  <w:style w:type="character" w:customStyle="1" w:styleId="FontStyle120">
    <w:name w:val="Font Style12"/>
    <w:rsid w:val="00AB6D5A"/>
    <w:rPr>
      <w:rFonts w:ascii="Times New Roman" w:hAnsi="Times New Roman" w:cs="Times New Roman"/>
      <w:b/>
      <w:bCs/>
      <w:sz w:val="18"/>
      <w:szCs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rsid w:val="00AB6D5A"/>
    <w:rPr>
      <w:rFonts w:ascii="Lucida Sans Unicode" w:hAnsi="Lucida Sans Unicode" w:cs="Lucida Sans Unicode"/>
      <w:i/>
      <w:iCs/>
      <w:spacing w:val="0"/>
      <w:sz w:val="24"/>
      <w:szCs w:val="24"/>
      <w:u w:val="single"/>
    </w:rPr>
  </w:style>
  <w:style w:type="character" w:customStyle="1" w:styleId="FontStyle11">
    <w:name w:val="Font Style11"/>
    <w:rsid w:val="00AB6D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rsid w:val="00AB6D5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AB6D5A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AB6D5A"/>
    <w:pPr>
      <w:widowControl w:val="0"/>
      <w:autoSpaceDE w:val="0"/>
      <w:autoSpaceDN w:val="0"/>
      <w:adjustRightInd w:val="0"/>
      <w:spacing w:after="0" w:line="346" w:lineRule="exact"/>
      <w:ind w:firstLine="5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">
    <w:name w:val="Style5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ind w:firstLine="52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AB6D5A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8">
    <w:name w:val="Style8"/>
    <w:basedOn w:val="a"/>
    <w:rsid w:val="00AB6D5A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link w:val="6"/>
    <w:rsid w:val="00476DA3"/>
    <w:rPr>
      <w:rFonts w:ascii="Arial" w:hAnsi="Arial"/>
      <w:b/>
      <w:bCs/>
      <w:sz w:val="26"/>
      <w:szCs w:val="26"/>
      <w:lang w:val="x-none" w:eastAsia="ar-SA"/>
    </w:rPr>
  </w:style>
  <w:style w:type="character" w:customStyle="1" w:styleId="70">
    <w:name w:val="Заголовок 7 Знак"/>
    <w:link w:val="7"/>
    <w:rsid w:val="00476DA3"/>
    <w:rPr>
      <w:rFonts w:ascii="Arial" w:hAnsi="Arial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link w:val="8"/>
    <w:rsid w:val="00476DA3"/>
    <w:rPr>
      <w:rFonts w:ascii="Times New Roman" w:hAnsi="Times New Roman"/>
      <w:bCs/>
      <w:sz w:val="28"/>
      <w:szCs w:val="24"/>
      <w:lang w:val="x-none" w:eastAsia="ar-SA"/>
    </w:rPr>
  </w:style>
  <w:style w:type="numbering" w:customStyle="1" w:styleId="36">
    <w:name w:val="Нет списка3"/>
    <w:next w:val="a2"/>
    <w:uiPriority w:val="99"/>
    <w:semiHidden/>
    <w:unhideWhenUsed/>
    <w:rsid w:val="00476DA3"/>
  </w:style>
  <w:style w:type="character" w:customStyle="1" w:styleId="WW8Num1z0">
    <w:name w:val="WW8Num1z0"/>
    <w:rsid w:val="00476DA3"/>
  </w:style>
  <w:style w:type="character" w:customStyle="1" w:styleId="WW8Num1z1">
    <w:name w:val="WW8Num1z1"/>
    <w:rsid w:val="00476DA3"/>
  </w:style>
  <w:style w:type="character" w:customStyle="1" w:styleId="WW8Num1z2">
    <w:name w:val="WW8Num1z2"/>
    <w:rsid w:val="00476DA3"/>
  </w:style>
  <w:style w:type="character" w:customStyle="1" w:styleId="WW8Num1z3">
    <w:name w:val="WW8Num1z3"/>
    <w:rsid w:val="00476DA3"/>
  </w:style>
  <w:style w:type="character" w:customStyle="1" w:styleId="WW8Num1z4">
    <w:name w:val="WW8Num1z4"/>
    <w:rsid w:val="00476DA3"/>
  </w:style>
  <w:style w:type="character" w:customStyle="1" w:styleId="WW8Num1z5">
    <w:name w:val="WW8Num1z5"/>
    <w:rsid w:val="00476DA3"/>
  </w:style>
  <w:style w:type="character" w:customStyle="1" w:styleId="WW8Num1z6">
    <w:name w:val="WW8Num1z6"/>
    <w:rsid w:val="00476DA3"/>
  </w:style>
  <w:style w:type="character" w:customStyle="1" w:styleId="WW8Num1z7">
    <w:name w:val="WW8Num1z7"/>
    <w:rsid w:val="00476DA3"/>
  </w:style>
  <w:style w:type="character" w:customStyle="1" w:styleId="WW8Num1z8">
    <w:name w:val="WW8Num1z8"/>
    <w:rsid w:val="00476DA3"/>
  </w:style>
  <w:style w:type="character" w:customStyle="1" w:styleId="18">
    <w:name w:val="Основной шрифт абзаца1"/>
    <w:rsid w:val="00476DA3"/>
  </w:style>
  <w:style w:type="character" w:customStyle="1" w:styleId="41">
    <w:name w:val="Знак Знак4"/>
    <w:rsid w:val="00476DA3"/>
    <w:rPr>
      <w:rFonts w:ascii="Arial" w:hAnsi="Arial" w:cs="Arial"/>
      <w:b/>
      <w:bCs/>
      <w:color w:val="26282F"/>
      <w:sz w:val="24"/>
      <w:szCs w:val="24"/>
    </w:rPr>
  </w:style>
  <w:style w:type="character" w:customStyle="1" w:styleId="aff5">
    <w:name w:val="Цветовое выделение"/>
    <w:rsid w:val="00476DA3"/>
    <w:rPr>
      <w:b/>
      <w:bCs/>
      <w:color w:val="26282F"/>
    </w:rPr>
  </w:style>
  <w:style w:type="character" w:customStyle="1" w:styleId="37">
    <w:name w:val="Знак Знак3"/>
    <w:rsid w:val="00476D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a">
    <w:name w:val="Знак Знак2"/>
    <w:rsid w:val="00476D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9">
    <w:name w:val="Знак Знак1"/>
    <w:rsid w:val="00476DA3"/>
    <w:rPr>
      <w:rFonts w:ascii="Times New Roman" w:hAnsi="Times New Roman" w:cs="Times New Roman"/>
      <w:sz w:val="28"/>
      <w:szCs w:val="22"/>
    </w:rPr>
  </w:style>
  <w:style w:type="character" w:customStyle="1" w:styleId="aff6">
    <w:name w:val="Знак Знак"/>
    <w:rsid w:val="00476DA3"/>
    <w:rPr>
      <w:rFonts w:ascii="Tahoma" w:hAnsi="Tahoma" w:cs="Tahoma"/>
      <w:sz w:val="16"/>
      <w:szCs w:val="16"/>
    </w:rPr>
  </w:style>
  <w:style w:type="paragraph" w:styleId="aff7">
    <w:name w:val="List"/>
    <w:basedOn w:val="aa"/>
    <w:rsid w:val="00476DA3"/>
    <w:pPr>
      <w:spacing w:line="276" w:lineRule="auto"/>
    </w:pPr>
    <w:rPr>
      <w:rFonts w:ascii="Times New Roman" w:eastAsia="Calibri" w:hAnsi="Times New Roman" w:cs="Mangal"/>
      <w:szCs w:val="22"/>
      <w:lang w:eastAsia="ar-SA"/>
    </w:rPr>
  </w:style>
  <w:style w:type="paragraph" w:customStyle="1" w:styleId="1a">
    <w:name w:val="Название1"/>
    <w:basedOn w:val="a"/>
    <w:rsid w:val="00476DA3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476DA3"/>
    <w:pPr>
      <w:suppressLineNumbers/>
      <w:suppressAutoHyphens/>
    </w:pPr>
    <w:rPr>
      <w:rFonts w:eastAsia="Calibri" w:cs="Mangal"/>
      <w:lang w:eastAsia="ar-SA"/>
    </w:rPr>
  </w:style>
  <w:style w:type="paragraph" w:customStyle="1" w:styleId="aff8">
    <w:name w:val="Комментарий"/>
    <w:basedOn w:val="a"/>
    <w:next w:val="a"/>
    <w:rsid w:val="00476DA3"/>
    <w:pPr>
      <w:suppressAutoHyphens/>
      <w:autoSpaceDE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ar-SA"/>
    </w:rPr>
  </w:style>
  <w:style w:type="paragraph" w:customStyle="1" w:styleId="aff9">
    <w:name w:val="Заголовок таблицы"/>
    <w:basedOn w:val="ae"/>
    <w:rsid w:val="00476DA3"/>
    <w:pPr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476DA3"/>
  </w:style>
  <w:style w:type="numbering" w:customStyle="1" w:styleId="1110">
    <w:name w:val="Нет списка111"/>
    <w:next w:val="a2"/>
    <w:uiPriority w:val="99"/>
    <w:semiHidden/>
    <w:unhideWhenUsed/>
    <w:rsid w:val="00476DA3"/>
  </w:style>
  <w:style w:type="paragraph" w:styleId="HTML">
    <w:name w:val="HTML Preformatted"/>
    <w:basedOn w:val="a"/>
    <w:link w:val="HTML0"/>
    <w:uiPriority w:val="99"/>
    <w:unhideWhenUsed/>
    <w:rsid w:val="00476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76DA3"/>
    <w:rPr>
      <w:rFonts w:ascii="Courier New" w:hAnsi="Courier New" w:cs="Courier New"/>
    </w:rPr>
  </w:style>
  <w:style w:type="paragraph" w:styleId="affa">
    <w:name w:val="footnote text"/>
    <w:basedOn w:val="a"/>
    <w:link w:val="affb"/>
    <w:uiPriority w:val="99"/>
    <w:unhideWhenUsed/>
    <w:rsid w:val="00476D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b">
    <w:name w:val="Текст сноски Знак"/>
    <w:link w:val="affa"/>
    <w:uiPriority w:val="99"/>
    <w:rsid w:val="00476DA3"/>
    <w:rPr>
      <w:rFonts w:ascii="Times New Roman" w:hAnsi="Times New Roman"/>
    </w:rPr>
  </w:style>
  <w:style w:type="paragraph" w:customStyle="1" w:styleId="s10">
    <w:name w:val="s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c">
    <w:name w:val="footnote reference"/>
    <w:uiPriority w:val="99"/>
    <w:unhideWhenUsed/>
    <w:rsid w:val="00476DA3"/>
    <w:rPr>
      <w:vertAlign w:val="superscript"/>
    </w:rPr>
  </w:style>
  <w:style w:type="character" w:customStyle="1" w:styleId="s100">
    <w:name w:val="s_10"/>
    <w:rsid w:val="00476DA3"/>
  </w:style>
  <w:style w:type="numbering" w:customStyle="1" w:styleId="210">
    <w:name w:val="Нет списка21"/>
    <w:next w:val="a2"/>
    <w:uiPriority w:val="99"/>
    <w:semiHidden/>
    <w:unhideWhenUsed/>
    <w:rsid w:val="00476DA3"/>
  </w:style>
  <w:style w:type="numbering" w:customStyle="1" w:styleId="120">
    <w:name w:val="Нет списка12"/>
    <w:next w:val="a2"/>
    <w:uiPriority w:val="99"/>
    <w:semiHidden/>
    <w:unhideWhenUsed/>
    <w:rsid w:val="00476DA3"/>
  </w:style>
  <w:style w:type="paragraph" w:customStyle="1" w:styleId="affd">
    <w:name w:val="краткое содержание"/>
    <w:basedOn w:val="a"/>
    <w:next w:val="a"/>
    <w:rsid w:val="00476DA3"/>
    <w:pPr>
      <w:keepNext/>
      <w:keepLines/>
      <w:spacing w:after="480" w:line="240" w:lineRule="auto"/>
      <w:ind w:right="5387"/>
      <w:jc w:val="both"/>
    </w:pPr>
    <w:rPr>
      <w:rFonts w:ascii="Times New Roman" w:hAnsi="Times New Roman" w:cs="Times New Roman"/>
      <w:b/>
      <w:sz w:val="28"/>
      <w:szCs w:val="20"/>
    </w:rPr>
  </w:style>
  <w:style w:type="character" w:customStyle="1" w:styleId="Absatz-Standardschriftart">
    <w:name w:val="Absatz-Standardschriftart"/>
    <w:rsid w:val="00476DA3"/>
  </w:style>
  <w:style w:type="character" w:customStyle="1" w:styleId="WW8Num3z0">
    <w:name w:val="WW8Num3z0"/>
    <w:rsid w:val="00476DA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76DA3"/>
    <w:rPr>
      <w:rFonts w:ascii="Courier New" w:hAnsi="Courier New" w:cs="Courier New"/>
    </w:rPr>
  </w:style>
  <w:style w:type="character" w:customStyle="1" w:styleId="WW8Num3z2">
    <w:name w:val="WW8Num3z2"/>
    <w:rsid w:val="00476DA3"/>
    <w:rPr>
      <w:rFonts w:ascii="Wingdings" w:hAnsi="Wingdings" w:cs="Wingdings"/>
    </w:rPr>
  </w:style>
  <w:style w:type="character" w:customStyle="1" w:styleId="WW8Num3z3">
    <w:name w:val="WW8Num3z3"/>
    <w:rsid w:val="00476DA3"/>
    <w:rPr>
      <w:rFonts w:ascii="Symbol" w:hAnsi="Symbol" w:cs="Symbol"/>
    </w:rPr>
  </w:style>
  <w:style w:type="character" w:customStyle="1" w:styleId="WW8Num8z0">
    <w:name w:val="WW8Num8z0"/>
    <w:rsid w:val="00476DA3"/>
    <w:rPr>
      <w:rFonts w:ascii="Symbol" w:hAnsi="Symbol" w:cs="Symbol"/>
    </w:rPr>
  </w:style>
  <w:style w:type="character" w:customStyle="1" w:styleId="WW8Num8z1">
    <w:name w:val="WW8Num8z1"/>
    <w:rsid w:val="00476DA3"/>
    <w:rPr>
      <w:rFonts w:ascii="Courier New" w:hAnsi="Courier New" w:cs="Courier New"/>
    </w:rPr>
  </w:style>
  <w:style w:type="character" w:customStyle="1" w:styleId="WW8Num8z2">
    <w:name w:val="WW8Num8z2"/>
    <w:rsid w:val="00476DA3"/>
    <w:rPr>
      <w:rFonts w:ascii="Wingdings" w:hAnsi="Wingdings" w:cs="Wingdings"/>
    </w:rPr>
  </w:style>
  <w:style w:type="character" w:customStyle="1" w:styleId="WW8Num10z0">
    <w:name w:val="WW8Num10z0"/>
    <w:rsid w:val="00476DA3"/>
    <w:rPr>
      <w:rFonts w:ascii="Symbol" w:hAnsi="Symbol" w:cs="Symbol"/>
    </w:rPr>
  </w:style>
  <w:style w:type="character" w:customStyle="1" w:styleId="WW8Num10z1">
    <w:name w:val="WW8Num10z1"/>
    <w:rsid w:val="00476DA3"/>
    <w:rPr>
      <w:rFonts w:ascii="Courier New" w:hAnsi="Courier New" w:cs="Courier New"/>
    </w:rPr>
  </w:style>
  <w:style w:type="character" w:customStyle="1" w:styleId="WW8Num10z2">
    <w:name w:val="WW8Num10z2"/>
    <w:rsid w:val="00476DA3"/>
    <w:rPr>
      <w:rFonts w:ascii="Wingdings" w:hAnsi="Wingdings" w:cs="Wingdings"/>
    </w:rPr>
  </w:style>
  <w:style w:type="character" w:customStyle="1" w:styleId="affe">
    <w:name w:val="Символ сноски"/>
    <w:rsid w:val="00476DA3"/>
    <w:rPr>
      <w:vertAlign w:val="superscript"/>
    </w:rPr>
  </w:style>
  <w:style w:type="character" w:styleId="afff">
    <w:name w:val="FollowedHyperlink"/>
    <w:rsid w:val="00476DA3"/>
    <w:rPr>
      <w:color w:val="800080"/>
      <w:u w:val="single"/>
    </w:rPr>
  </w:style>
  <w:style w:type="character" w:customStyle="1" w:styleId="apple-style-span">
    <w:name w:val="apple-style-span"/>
    <w:rsid w:val="00476DA3"/>
  </w:style>
  <w:style w:type="character" w:customStyle="1" w:styleId="fontstyle62">
    <w:name w:val="fontstyle62"/>
    <w:rsid w:val="00476DA3"/>
    <w:rPr>
      <w:rFonts w:ascii="Times New Roman" w:hAnsi="Times New Roman" w:cs="Times New Roman"/>
    </w:rPr>
  </w:style>
  <w:style w:type="character" w:customStyle="1" w:styleId="PointChar">
    <w:name w:val="Point Char"/>
    <w:rsid w:val="00476DA3"/>
    <w:rPr>
      <w:sz w:val="24"/>
      <w:szCs w:val="24"/>
    </w:rPr>
  </w:style>
  <w:style w:type="character" w:customStyle="1" w:styleId="afff0">
    <w:name w:val="Символ нумерации"/>
    <w:rsid w:val="00476DA3"/>
    <w:rPr>
      <w:sz w:val="28"/>
      <w:szCs w:val="28"/>
    </w:rPr>
  </w:style>
  <w:style w:type="character" w:customStyle="1" w:styleId="WW8Num9z0">
    <w:name w:val="WW8Num9z0"/>
    <w:rsid w:val="00476DA3"/>
    <w:rPr>
      <w:b w:val="0"/>
      <w:i w:val="0"/>
      <w:sz w:val="28"/>
      <w:szCs w:val="28"/>
    </w:rPr>
  </w:style>
  <w:style w:type="character" w:customStyle="1" w:styleId="afff1">
    <w:name w:val="Маркеры списка"/>
    <w:rsid w:val="00476DA3"/>
    <w:rPr>
      <w:rFonts w:ascii="OpenSymbol" w:eastAsia="OpenSymbol" w:hAnsi="OpenSymbol" w:cs="OpenSymbol"/>
    </w:rPr>
  </w:style>
  <w:style w:type="character" w:styleId="afff2">
    <w:name w:val="endnote reference"/>
    <w:rsid w:val="00476DA3"/>
    <w:rPr>
      <w:vertAlign w:val="superscript"/>
    </w:rPr>
  </w:style>
  <w:style w:type="character" w:customStyle="1" w:styleId="afff3">
    <w:name w:val="Символы концевой сноски"/>
    <w:rsid w:val="00476DA3"/>
  </w:style>
  <w:style w:type="paragraph" w:customStyle="1" w:styleId="ConsNonformat">
    <w:name w:val="ConsNonformat"/>
    <w:rsid w:val="00476DA3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476DA3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76DA3"/>
    <w:pPr>
      <w:suppressAutoHyphens/>
      <w:autoSpaceDE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476DA3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476DA3"/>
    <w:pPr>
      <w:suppressAutoHyphens/>
      <w:spacing w:before="40" w:after="40" w:line="24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xl63">
    <w:name w:val="xl63"/>
    <w:basedOn w:val="a"/>
    <w:rsid w:val="00476DA3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Bookman Old Style" w:hAnsi="Bookman Old Style" w:cs="Bookman Old Style"/>
      <w:b/>
      <w:sz w:val="24"/>
      <w:szCs w:val="20"/>
      <w:lang w:eastAsia="ar-SA"/>
    </w:rPr>
  </w:style>
  <w:style w:type="paragraph" w:customStyle="1" w:styleId="ConsCell">
    <w:name w:val="ConsCell"/>
    <w:rsid w:val="00476DA3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character" w:customStyle="1" w:styleId="1c">
    <w:name w:val="Нижний колонтитул Знак1"/>
    <w:rsid w:val="00476DA3"/>
    <w:rPr>
      <w:rFonts w:ascii="Times New Roman" w:eastAsia="Times New Roman" w:hAnsi="Times New Roman" w:cs="Times New Roman"/>
      <w:sz w:val="16"/>
      <w:szCs w:val="24"/>
      <w:lang w:val="x-none" w:eastAsia="ar-SA"/>
    </w:rPr>
  </w:style>
  <w:style w:type="paragraph" w:customStyle="1" w:styleId="WW-Normal">
    <w:name w:val="WW-Normal"/>
    <w:rsid w:val="00476DA3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476DA3"/>
    <w:pPr>
      <w:suppressAutoHyphens/>
      <w:spacing w:before="120" w:after="0" w:line="288" w:lineRule="auto"/>
      <w:ind w:firstLine="72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текст Знак1"/>
    <w:uiPriority w:val="99"/>
    <w:semiHidden/>
    <w:rsid w:val="00476DA3"/>
    <w:rPr>
      <w:rFonts w:eastAsia="Times New Roman" w:cs="Times New Roman"/>
      <w:szCs w:val="24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476DA3"/>
    <w:rPr>
      <w:rFonts w:eastAsia="Calibri"/>
      <w:sz w:val="22"/>
      <w:szCs w:val="22"/>
      <w:lang w:eastAsia="en-US"/>
    </w:rPr>
  </w:style>
  <w:style w:type="character" w:customStyle="1" w:styleId="afff4">
    <w:name w:val="Основной текст_"/>
    <w:link w:val="38"/>
    <w:rsid w:val="00476DA3"/>
    <w:rPr>
      <w:spacing w:val="1"/>
      <w:sz w:val="18"/>
      <w:szCs w:val="18"/>
      <w:shd w:val="clear" w:color="auto" w:fill="FFFFFF"/>
    </w:rPr>
  </w:style>
  <w:style w:type="character" w:customStyle="1" w:styleId="2b">
    <w:name w:val="Основной текст2"/>
    <w:rsid w:val="00476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4"/>
    <w:rsid w:val="00476DA3"/>
    <w:pPr>
      <w:widowControl w:val="0"/>
      <w:shd w:val="clear" w:color="auto" w:fill="FFFFFF"/>
      <w:spacing w:after="300" w:line="0" w:lineRule="atLeast"/>
      <w:jc w:val="right"/>
    </w:pPr>
    <w:rPr>
      <w:rFonts w:cs="Times New Roman"/>
      <w:spacing w:val="1"/>
      <w:sz w:val="18"/>
      <w:szCs w:val="18"/>
    </w:rPr>
  </w:style>
  <w:style w:type="table" w:customStyle="1" w:styleId="1e">
    <w:name w:val="Сетка таблицы1"/>
    <w:basedOn w:val="a1"/>
    <w:next w:val="af"/>
    <w:uiPriority w:val="59"/>
    <w:rsid w:val="00476DA3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476DA3"/>
    <w:rPr>
      <w:rFonts w:ascii="Times New Roman" w:hAnsi="Times New Roman" w:cs="Times New Roman"/>
      <w:b/>
      <w:bCs/>
      <w:i/>
      <w:iCs/>
      <w:sz w:val="18"/>
      <w:szCs w:val="18"/>
    </w:rPr>
  </w:style>
  <w:style w:type="numbering" w:customStyle="1" w:styleId="42">
    <w:name w:val="Нет списка4"/>
    <w:next w:val="a2"/>
    <w:uiPriority w:val="99"/>
    <w:semiHidden/>
    <w:rsid w:val="00476DA3"/>
  </w:style>
  <w:style w:type="paragraph" w:customStyle="1" w:styleId="230">
    <w:name w:val="Основной текст 23"/>
    <w:basedOn w:val="a"/>
    <w:rsid w:val="00476DA3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customStyle="1" w:styleId="2c">
    <w:name w:val="Сетка таблицы2"/>
    <w:basedOn w:val="a1"/>
    <w:next w:val="af"/>
    <w:uiPriority w:val="39"/>
    <w:rsid w:val="00476DA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Отчетный"/>
    <w:basedOn w:val="a"/>
    <w:rsid w:val="00476DA3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1f">
    <w:name w:val="Знак1"/>
    <w:basedOn w:val="a"/>
    <w:rsid w:val="00476DA3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editlog">
    <w:name w:val="editlog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6DA3"/>
    <w:pPr>
      <w:widowControl w:val="0"/>
      <w:suppressAutoHyphens/>
      <w:spacing w:after="0" w:line="100" w:lineRule="atLeast"/>
    </w:pPr>
    <w:rPr>
      <w:rFonts w:ascii="Times New Roman" w:hAnsi="Times New Roman" w:cs="Times New Roman"/>
      <w:lang w:eastAsia="ar-SA"/>
    </w:rPr>
  </w:style>
  <w:style w:type="character" w:styleId="afff6">
    <w:name w:val="annotation reference"/>
    <w:uiPriority w:val="99"/>
    <w:semiHidden/>
    <w:unhideWhenUsed/>
    <w:rsid w:val="00476DA3"/>
    <w:rPr>
      <w:sz w:val="16"/>
      <w:szCs w:val="16"/>
    </w:rPr>
  </w:style>
  <w:style w:type="character" w:customStyle="1" w:styleId="afff7">
    <w:name w:val="Текст примечания Знак"/>
    <w:link w:val="afff8"/>
    <w:uiPriority w:val="99"/>
    <w:semiHidden/>
    <w:rsid w:val="00476DA3"/>
  </w:style>
  <w:style w:type="paragraph" w:styleId="afff8">
    <w:name w:val="annotation text"/>
    <w:basedOn w:val="a"/>
    <w:link w:val="afff7"/>
    <w:uiPriority w:val="99"/>
    <w:semiHidden/>
    <w:unhideWhenUsed/>
    <w:rsid w:val="00476DA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uiPriority w:val="99"/>
    <w:semiHidden/>
    <w:rsid w:val="00476DA3"/>
    <w:rPr>
      <w:rFonts w:cs="Calibri"/>
    </w:rPr>
  </w:style>
  <w:style w:type="paragraph" w:customStyle="1" w:styleId="empty">
    <w:name w:val="empty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476D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rsid w:val="00476DA3"/>
  </w:style>
  <w:style w:type="character" w:customStyle="1" w:styleId="afff9">
    <w:name w:val="Тема примечания Знак"/>
    <w:link w:val="afffa"/>
    <w:uiPriority w:val="99"/>
    <w:semiHidden/>
    <w:rsid w:val="00476DA3"/>
    <w:rPr>
      <w:b/>
      <w:bCs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76DA3"/>
    <w:rPr>
      <w:b/>
      <w:bCs/>
    </w:rPr>
  </w:style>
  <w:style w:type="character" w:customStyle="1" w:styleId="1f1">
    <w:name w:val="Тема примечания Знак1"/>
    <w:uiPriority w:val="99"/>
    <w:semiHidden/>
    <w:rsid w:val="00476DA3"/>
    <w:rPr>
      <w:rFonts w:cs="Calibri"/>
      <w:b/>
      <w:bCs/>
    </w:rPr>
  </w:style>
  <w:style w:type="paragraph" w:customStyle="1" w:styleId="rteleft">
    <w:name w:val="rteleft"/>
    <w:basedOn w:val="a"/>
    <w:rsid w:val="00EE5A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2">
    <w:name w:val="Без интервала1"/>
    <w:basedOn w:val="a"/>
    <w:rsid w:val="00EE5A33"/>
    <w:pPr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numbering" w:customStyle="1" w:styleId="51">
    <w:name w:val="Нет списка5"/>
    <w:next w:val="a2"/>
    <w:uiPriority w:val="99"/>
    <w:semiHidden/>
    <w:unhideWhenUsed/>
    <w:rsid w:val="00EE5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F57BD-51CF-4EAD-9468-9DE8EEBA9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4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114</cp:revision>
  <cp:lastPrinted>2019-07-05T11:49:00Z</cp:lastPrinted>
  <dcterms:created xsi:type="dcterms:W3CDTF">2017-08-28T08:31:00Z</dcterms:created>
  <dcterms:modified xsi:type="dcterms:W3CDTF">2023-09-28T05:50:00Z</dcterms:modified>
</cp:coreProperties>
</file>